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03AFA7" w14:textId="747667D1" w:rsidR="009C5EAE" w:rsidRDefault="009C5EAE" w:rsidP="009C5EAE">
      <w:pPr>
        <w:pStyle w:val="CenteredCaption"/>
      </w:pPr>
      <w:r>
        <w:t>Agenda for Call Regarding Court’s Remand of the R-Project Incidental Take Permit</w:t>
      </w:r>
    </w:p>
    <w:p w14:paraId="7D79A812" w14:textId="0303CCC9" w:rsidR="009C5EAE" w:rsidRDefault="009C5EAE" w:rsidP="009C5EAE">
      <w:pPr>
        <w:pStyle w:val="BodyText"/>
        <w:numPr>
          <w:ilvl w:val="0"/>
          <w:numId w:val="15"/>
        </w:numPr>
      </w:pPr>
      <w:r>
        <w:t>Introductions</w:t>
      </w:r>
    </w:p>
    <w:p w14:paraId="43D3F10B" w14:textId="2AE786EF" w:rsidR="009C5EAE" w:rsidRDefault="009C5EAE" w:rsidP="009C5EAE">
      <w:pPr>
        <w:pStyle w:val="BodyText"/>
        <w:numPr>
          <w:ilvl w:val="0"/>
          <w:numId w:val="15"/>
        </w:numPr>
      </w:pPr>
      <w:r>
        <w:t xml:space="preserve">Discussion of the court’s decision </w:t>
      </w:r>
    </w:p>
    <w:p w14:paraId="0F305931" w14:textId="37F3064E" w:rsidR="009C5EAE" w:rsidRDefault="009C5EAE" w:rsidP="00BC753A">
      <w:pPr>
        <w:pStyle w:val="BodyText"/>
        <w:numPr>
          <w:ilvl w:val="1"/>
          <w:numId w:val="15"/>
        </w:numPr>
        <w:ind w:left="1080"/>
      </w:pPr>
      <w:r>
        <w:t>Issues on which the Service and NPPD prevailed</w:t>
      </w:r>
    </w:p>
    <w:p w14:paraId="7DB1F97F" w14:textId="6024089A" w:rsidR="009C5EAE" w:rsidRDefault="009C5EAE" w:rsidP="00BC753A">
      <w:pPr>
        <w:pStyle w:val="BodyText"/>
        <w:numPr>
          <w:ilvl w:val="1"/>
          <w:numId w:val="15"/>
        </w:numPr>
        <w:ind w:left="1080"/>
      </w:pPr>
      <w:r>
        <w:t>Remand for treatment of wind energy projects</w:t>
      </w:r>
    </w:p>
    <w:p w14:paraId="16DA0B97" w14:textId="77777777" w:rsidR="009E6E6B" w:rsidRDefault="009E6E6B" w:rsidP="00C2661C">
      <w:pPr>
        <w:pStyle w:val="BodyText"/>
        <w:numPr>
          <w:ilvl w:val="1"/>
          <w:numId w:val="15"/>
        </w:numPr>
        <w:ind w:left="1080"/>
      </w:pPr>
      <w:r>
        <w:t>Remand for impacts to O’Fallon’s Bluff</w:t>
      </w:r>
    </w:p>
    <w:p w14:paraId="45FB64CA" w14:textId="77777777" w:rsidR="009E6E6B" w:rsidRDefault="009E6E6B" w:rsidP="00C2661C">
      <w:pPr>
        <w:pStyle w:val="BodyText"/>
        <w:numPr>
          <w:ilvl w:val="0"/>
          <w:numId w:val="15"/>
        </w:numPr>
      </w:pPr>
      <w:r>
        <w:t>Discussion of developments since the court’s decision</w:t>
      </w:r>
    </w:p>
    <w:p w14:paraId="5856776B" w14:textId="1EA38748" w:rsidR="009E6E6B" w:rsidRDefault="009E6E6B" w:rsidP="00C2661C">
      <w:pPr>
        <w:pStyle w:val="BodyText"/>
        <w:numPr>
          <w:ilvl w:val="0"/>
          <w:numId w:val="15"/>
        </w:numPr>
      </w:pPr>
      <w:r>
        <w:t>Discussion of actions required on remand and timing of such actions</w:t>
      </w:r>
    </w:p>
    <w:p w14:paraId="0289A389" w14:textId="75537218" w:rsidR="00145C45" w:rsidRDefault="00145C45" w:rsidP="00145C45">
      <w:pPr>
        <w:pStyle w:val="BodyText"/>
      </w:pPr>
    </w:p>
    <w:p w14:paraId="1D4CECD2" w14:textId="77777777" w:rsidR="00145C45" w:rsidRDefault="00145C45" w:rsidP="00145C45">
      <w:pPr>
        <w:pStyle w:val="BodyText"/>
      </w:pPr>
    </w:p>
    <w:bookmarkStart w:id="0" w:name="_iDocIDField_EOD"/>
    <w:p w14:paraId="3FBA3E8A" w14:textId="77777777" w:rsidR="009E6E6B" w:rsidRDefault="009E6E6B">
      <w:pPr>
        <w:pStyle w:val="DocID"/>
      </w:pPr>
      <w:r>
        <w:fldChar w:fldCharType="begin"/>
      </w:r>
      <w:r>
        <w:instrText xml:space="preserve">  DOCPROPERTY "CUS_DocIDChunk0" </w:instrText>
      </w:r>
      <w:r>
        <w:fldChar w:fldCharType="separate"/>
      </w:r>
      <w:r>
        <w:t>17658508_v1</w:t>
      </w:r>
      <w:r>
        <w:fldChar w:fldCharType="end"/>
      </w:r>
      <w:bookmarkEnd w:id="0"/>
    </w:p>
    <w:sectPr w:rsidR="009E6E6B" w:rsidSect="00344FE2">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E7BB72" w14:textId="77777777" w:rsidR="003D7BE2" w:rsidRDefault="003D7BE2" w:rsidP="00A435CC">
      <w:r>
        <w:separator/>
      </w:r>
    </w:p>
  </w:endnote>
  <w:endnote w:type="continuationSeparator" w:id="0">
    <w:p w14:paraId="303865EA" w14:textId="77777777" w:rsidR="003D7BE2" w:rsidRDefault="003D7BE2" w:rsidP="00A43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E59B45" w14:textId="77777777" w:rsidR="009E6E6B" w:rsidRDefault="009E6E6B" w:rsidP="007C72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65540709"/>
      <w:docPartObj>
        <w:docPartGallery w:val="Page Numbers (Bottom of Page)"/>
        <w:docPartUnique/>
      </w:docPartObj>
    </w:sdtPr>
    <w:sdtEndPr>
      <w:rPr>
        <w:noProof/>
      </w:rPr>
    </w:sdtEndPr>
    <w:sdtContent>
      <w:p w14:paraId="18C2D32D" w14:textId="77777777" w:rsidR="009E6E6B" w:rsidRDefault="009E6E6B" w:rsidP="00823A33">
        <w:pPr>
          <w:pStyle w:val="Footer"/>
          <w:jc w:val="center"/>
        </w:pPr>
        <w:r>
          <w:fldChar w:fldCharType="begin"/>
        </w:r>
        <w:r>
          <w:instrText xml:space="preserve"> PAGE   \* MERGEFORMAT </w:instrText>
        </w:r>
        <w:r>
          <w:fldChar w:fldCharType="separate"/>
        </w:r>
        <w:r>
          <w:t>1</w:t>
        </w:r>
        <w:r>
          <w:rPr>
            <w:noProof/>
          </w:rPr>
          <w:fldChar w:fldCharType="end"/>
        </w:r>
      </w:p>
    </w:sdtContent>
  </w:sdt>
  <w:p w14:paraId="052C2378" w14:textId="77777777" w:rsidR="009E6E6B" w:rsidRDefault="009E6E6B" w:rsidP="00823A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5DFB42" w14:textId="77777777" w:rsidR="009E6E6B" w:rsidRDefault="009E6E6B" w:rsidP="00E838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FC82C5" w14:textId="77777777" w:rsidR="003D7BE2" w:rsidRDefault="003D7BE2" w:rsidP="00A435CC">
      <w:r>
        <w:separator/>
      </w:r>
    </w:p>
  </w:footnote>
  <w:footnote w:type="continuationSeparator" w:id="0">
    <w:p w14:paraId="53E27BEF" w14:textId="77777777" w:rsidR="003D7BE2" w:rsidRDefault="003D7BE2" w:rsidP="00A435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7B35D7" w14:textId="77777777" w:rsidR="002B655C" w:rsidRDefault="002B65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456106" w14:textId="77777777" w:rsidR="002B655C" w:rsidRDefault="002B65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B73863" w14:textId="77777777" w:rsidR="002B655C" w:rsidRDefault="002B65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78001F42"/>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E1EA666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900CA978"/>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C72B35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A75263A6"/>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10E01407"/>
    <w:multiLevelType w:val="multilevel"/>
    <w:tmpl w:val="0254CE00"/>
    <w:lvl w:ilvl="0">
      <w:start w:val="1"/>
      <w:numFmt w:val="decimal"/>
      <w:pStyle w:val="ListNum"/>
      <w:lvlText w:val="%1."/>
      <w:lvlJc w:val="left"/>
      <w:pPr>
        <w:tabs>
          <w:tab w:val="num" w:pos="720"/>
        </w:tabs>
        <w:ind w:left="0" w:firstLine="720"/>
      </w:pPr>
      <w:rPr>
        <w:rFonts w:hint="default"/>
      </w:rPr>
    </w:lvl>
    <w:lvl w:ilvl="1">
      <w:start w:val="1"/>
      <w:numFmt w:val="decimal"/>
      <w:lvlText w:val="%2."/>
      <w:lvlJc w:val="left"/>
      <w:pPr>
        <w:tabs>
          <w:tab w:val="num" w:pos="1440"/>
        </w:tabs>
        <w:ind w:left="720" w:firstLine="720"/>
      </w:pPr>
      <w:rPr>
        <w:rFonts w:hint="default"/>
      </w:rPr>
    </w:lvl>
    <w:lvl w:ilvl="2">
      <w:start w:val="1"/>
      <w:numFmt w:val="decimal"/>
      <w:lvlText w:val="%3."/>
      <w:lvlJc w:val="left"/>
      <w:pPr>
        <w:tabs>
          <w:tab w:val="num" w:pos="2160"/>
        </w:tabs>
        <w:ind w:left="1440" w:firstLine="720"/>
      </w:pPr>
      <w:rPr>
        <w:rFonts w:hint="default"/>
      </w:rPr>
    </w:lvl>
    <w:lvl w:ilvl="3">
      <w:start w:val="1"/>
      <w:numFmt w:val="decimal"/>
      <w:lvlText w:val="(%4)"/>
      <w:lvlJc w:val="left"/>
      <w:pPr>
        <w:tabs>
          <w:tab w:val="num" w:pos="2880"/>
        </w:tabs>
        <w:ind w:left="2160" w:firstLine="720"/>
      </w:pPr>
      <w:rPr>
        <w:rFonts w:hint="default"/>
      </w:rPr>
    </w:lvl>
    <w:lvl w:ilvl="4">
      <w:start w:val="1"/>
      <w:numFmt w:val="lowerLetter"/>
      <w:lvlText w:val="(%5)"/>
      <w:lvlJc w:val="left"/>
      <w:pPr>
        <w:tabs>
          <w:tab w:val="num" w:pos="3600"/>
        </w:tabs>
        <w:ind w:left="2880" w:firstLine="720"/>
      </w:pPr>
      <w:rPr>
        <w:rFonts w:hint="default"/>
      </w:rPr>
    </w:lvl>
    <w:lvl w:ilvl="5">
      <w:start w:val="1"/>
      <w:numFmt w:val="lowerRoman"/>
      <w:lvlText w:val="(%6)"/>
      <w:lvlJc w:val="left"/>
      <w:pPr>
        <w:tabs>
          <w:tab w:val="num" w:pos="4320"/>
        </w:tabs>
        <w:ind w:left="3600" w:firstLine="720"/>
      </w:pPr>
      <w:rPr>
        <w:rFonts w:hint="default"/>
      </w:rPr>
    </w:lvl>
    <w:lvl w:ilvl="6">
      <w:start w:val="1"/>
      <w:numFmt w:val="decimal"/>
      <w:lvlText w:val="%7."/>
      <w:lvlJc w:val="left"/>
      <w:pPr>
        <w:tabs>
          <w:tab w:val="num" w:pos="5040"/>
        </w:tabs>
        <w:ind w:left="4320" w:firstLine="720"/>
      </w:pPr>
      <w:rPr>
        <w:rFonts w:hint="default"/>
      </w:rPr>
    </w:lvl>
    <w:lvl w:ilvl="7">
      <w:start w:val="1"/>
      <w:numFmt w:val="lowerLetter"/>
      <w:lvlText w:val="%8."/>
      <w:lvlJc w:val="left"/>
      <w:pPr>
        <w:tabs>
          <w:tab w:val="num" w:pos="5760"/>
        </w:tabs>
        <w:ind w:left="5040" w:firstLine="720"/>
      </w:pPr>
      <w:rPr>
        <w:rFonts w:hint="default"/>
      </w:rPr>
    </w:lvl>
    <w:lvl w:ilvl="8">
      <w:start w:val="1"/>
      <w:numFmt w:val="lowerRoman"/>
      <w:lvlText w:val="%9."/>
      <w:lvlJc w:val="left"/>
      <w:pPr>
        <w:tabs>
          <w:tab w:val="num" w:pos="6480"/>
        </w:tabs>
        <w:ind w:left="5760" w:firstLine="720"/>
      </w:pPr>
      <w:rPr>
        <w:rFonts w:hint="default"/>
      </w:rPr>
    </w:lvl>
  </w:abstractNum>
  <w:abstractNum w:abstractNumId="6" w15:restartNumberingAfterBreak="0">
    <w:nsid w:val="16C95ED2"/>
    <w:multiLevelType w:val="hybridMultilevel"/>
    <w:tmpl w:val="9A343B2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0CA0BD9"/>
    <w:multiLevelType w:val="hybridMultilevel"/>
    <w:tmpl w:val="5B02D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85685B"/>
    <w:multiLevelType w:val="multilevel"/>
    <w:tmpl w:val="046CDD90"/>
    <w:styleLink w:val="Headings"/>
    <w:lvl w:ilvl="0">
      <w:start w:val="1"/>
      <w:numFmt w:val="upperRoman"/>
      <w:lvlText w:val="%1."/>
      <w:lvlJc w:val="left"/>
      <w:pPr>
        <w:tabs>
          <w:tab w:val="num" w:pos="0"/>
        </w:tabs>
        <w:ind w:left="0" w:firstLine="0"/>
      </w:pPr>
      <w:rPr>
        <w:rFonts w:hint="default"/>
        <w:b/>
        <w:i w:val="0"/>
      </w:rPr>
    </w:lvl>
    <w:lvl w:ilvl="1">
      <w:start w:val="1"/>
      <w:numFmt w:val="upperLetter"/>
      <w:lvlText w:val="%2."/>
      <w:lvlJc w:val="left"/>
      <w:pPr>
        <w:tabs>
          <w:tab w:val="num" w:pos="720"/>
        </w:tabs>
        <w:ind w:left="720" w:hanging="720"/>
      </w:pPr>
      <w:rPr>
        <w:rFonts w:hint="default"/>
        <w:b/>
        <w:i w:val="0"/>
      </w:rPr>
    </w:lvl>
    <w:lvl w:ilvl="2">
      <w:start w:val="1"/>
      <w:numFmt w:val="decimal"/>
      <w:lvlText w:val="%3."/>
      <w:lvlJc w:val="left"/>
      <w:pPr>
        <w:tabs>
          <w:tab w:val="num" w:pos="1440"/>
        </w:tabs>
        <w:ind w:left="1440" w:hanging="720"/>
      </w:pPr>
      <w:rPr>
        <w:rFonts w:hint="default"/>
        <w:b w:val="0"/>
        <w:i w:val="0"/>
        <w:u w:val="none"/>
      </w:rPr>
    </w:lvl>
    <w:lvl w:ilvl="3">
      <w:start w:val="1"/>
      <w:numFmt w:val="lowerLetter"/>
      <w:lvlText w:val="%4."/>
      <w:lvlJc w:val="left"/>
      <w:pPr>
        <w:tabs>
          <w:tab w:val="num" w:pos="2160"/>
        </w:tabs>
        <w:ind w:left="2160" w:hanging="720"/>
      </w:pPr>
      <w:rPr>
        <w:rFonts w:hint="default"/>
        <w:b w:val="0"/>
        <w:i w:val="0"/>
      </w:rPr>
    </w:lvl>
    <w:lvl w:ilvl="4">
      <w:start w:val="1"/>
      <w:numFmt w:val="decimal"/>
      <w:lvlText w:val="(%5)"/>
      <w:lvlJc w:val="left"/>
      <w:pPr>
        <w:tabs>
          <w:tab w:val="num" w:pos="2880"/>
        </w:tabs>
        <w:ind w:left="2880" w:hanging="720"/>
      </w:pPr>
      <w:rPr>
        <w:rFonts w:hint="default"/>
        <w:b w:val="0"/>
        <w:i w:val="0"/>
      </w:rPr>
    </w:lvl>
    <w:lvl w:ilvl="5">
      <w:start w:val="1"/>
      <w:numFmt w:val="lowerLetter"/>
      <w:lvlText w:val="(%6)"/>
      <w:lvlJc w:val="left"/>
      <w:pPr>
        <w:tabs>
          <w:tab w:val="num" w:pos="3600"/>
        </w:tabs>
        <w:ind w:left="3600" w:hanging="720"/>
      </w:pPr>
      <w:rPr>
        <w:rFonts w:hint="default"/>
        <w:b w:val="0"/>
        <w:i w:val="0"/>
      </w:rPr>
    </w:lvl>
    <w:lvl w:ilvl="6">
      <w:start w:val="1"/>
      <w:numFmt w:val="lowerRoman"/>
      <w:lvlText w:val="%7)"/>
      <w:lvlJc w:val="left"/>
      <w:pPr>
        <w:tabs>
          <w:tab w:val="num" w:pos="4320"/>
        </w:tabs>
        <w:ind w:left="4320" w:hanging="720"/>
      </w:pPr>
      <w:rPr>
        <w:rFonts w:hint="default"/>
      </w:rPr>
    </w:lvl>
    <w:lvl w:ilvl="7">
      <w:start w:val="1"/>
      <w:numFmt w:val="lowerLetter"/>
      <w:lvlText w:val="%8)"/>
      <w:lvlJc w:val="left"/>
      <w:pPr>
        <w:tabs>
          <w:tab w:val="num" w:pos="5040"/>
        </w:tabs>
        <w:ind w:left="5040" w:hanging="720"/>
      </w:pPr>
      <w:rPr>
        <w:rFonts w:hint="default"/>
      </w:rPr>
    </w:lvl>
    <w:lvl w:ilvl="8">
      <w:start w:val="1"/>
      <w:numFmt w:val="none"/>
      <w:lvlText w:val=""/>
      <w:lvlJc w:val="left"/>
      <w:pPr>
        <w:tabs>
          <w:tab w:val="num" w:pos="5760"/>
        </w:tabs>
        <w:ind w:left="5760" w:hanging="720"/>
      </w:pPr>
      <w:rPr>
        <w:rFonts w:hint="default"/>
      </w:rPr>
    </w:lvl>
  </w:abstractNum>
  <w:abstractNum w:abstractNumId="9" w15:restartNumberingAfterBreak="0">
    <w:nsid w:val="439E3688"/>
    <w:multiLevelType w:val="hybridMultilevel"/>
    <w:tmpl w:val="45A8A078"/>
    <w:lvl w:ilvl="0" w:tplc="78B8CEF6">
      <w:start w:val="1"/>
      <w:numFmt w:val="upperRoman"/>
      <w:pStyle w:val="Heading1"/>
      <w:lvlText w:val="%1."/>
      <w:lvlJc w:val="left"/>
      <w:pPr>
        <w:ind w:left="720" w:hanging="360"/>
      </w:pPr>
      <w:rPr>
        <w:rFonts w:hint="default"/>
        <w:b/>
        <w:bCs/>
      </w:rPr>
    </w:lvl>
    <w:lvl w:ilvl="1" w:tplc="3AE01BE4">
      <w:start w:val="1"/>
      <w:numFmt w:val="upperLetter"/>
      <w:pStyle w:val="Heading2"/>
      <w:lvlText w:val="%2."/>
      <w:lvlJc w:val="left"/>
      <w:pPr>
        <w:ind w:left="1440" w:hanging="360"/>
      </w:pPr>
      <w:rPr>
        <w:rFonts w:ascii="Calibri" w:hAnsi="Calibri" w:hint="default"/>
        <w:b/>
        <w:bCs/>
      </w:rPr>
    </w:lvl>
    <w:lvl w:ilvl="2" w:tplc="CC50D20A">
      <w:start w:val="1"/>
      <w:numFmt w:val="decimal"/>
      <w:pStyle w:val="Heading3"/>
      <w:lvlText w:val="%3."/>
      <w:lvlJc w:val="left"/>
      <w:pPr>
        <w:ind w:left="2160" w:hanging="360"/>
      </w:pPr>
      <w:rPr>
        <w:rFonts w:hint="default"/>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BD547C"/>
    <w:multiLevelType w:val="multilevel"/>
    <w:tmpl w:val="D68436CC"/>
    <w:styleLink w:val="HHDefaultHeadings"/>
    <w:lvl w:ilvl="0">
      <w:start w:val="1"/>
      <w:numFmt w:val="decimal"/>
      <w:lvlText w:val="%1."/>
      <w:lvlJc w:val="left"/>
      <w:pPr>
        <w:tabs>
          <w:tab w:val="num" w:pos="1440"/>
        </w:tabs>
        <w:ind w:left="0" w:firstLine="720"/>
      </w:pPr>
      <w:rPr>
        <w:rFonts w:hint="default"/>
        <w:color w:val="auto"/>
      </w:rPr>
    </w:lvl>
    <w:lvl w:ilvl="1">
      <w:start w:val="1"/>
      <w:numFmt w:val="lowerLetter"/>
      <w:lvlText w:val="%2."/>
      <w:lvlJc w:val="left"/>
      <w:pPr>
        <w:tabs>
          <w:tab w:val="num" w:pos="2160"/>
        </w:tabs>
        <w:ind w:left="0" w:firstLine="1440"/>
      </w:pPr>
      <w:rPr>
        <w:rFonts w:hint="default"/>
      </w:rPr>
    </w:lvl>
    <w:lvl w:ilvl="2">
      <w:start w:val="1"/>
      <w:numFmt w:val="lowerRoman"/>
      <w:lvlText w:val="%3."/>
      <w:lvlJc w:val="left"/>
      <w:pPr>
        <w:tabs>
          <w:tab w:val="num" w:pos="2880"/>
        </w:tabs>
        <w:ind w:left="0" w:firstLine="2160"/>
      </w:pPr>
      <w:rPr>
        <w:rFonts w:hint="default"/>
      </w:rPr>
    </w:lvl>
    <w:lvl w:ilvl="3">
      <w:start w:val="1"/>
      <w:numFmt w:val="decimal"/>
      <w:lvlText w:val="(%4)"/>
      <w:lvlJc w:val="left"/>
      <w:pPr>
        <w:tabs>
          <w:tab w:val="num" w:pos="3600"/>
        </w:tabs>
        <w:ind w:left="0" w:firstLine="2880"/>
      </w:pPr>
      <w:rPr>
        <w:rFonts w:hint="default"/>
      </w:rPr>
    </w:lvl>
    <w:lvl w:ilvl="4">
      <w:start w:val="1"/>
      <w:numFmt w:val="lowerLetter"/>
      <w:lvlText w:val="(%5)"/>
      <w:lvlJc w:val="left"/>
      <w:pPr>
        <w:tabs>
          <w:tab w:val="num" w:pos="4320"/>
        </w:tabs>
        <w:ind w:left="0" w:firstLine="3600"/>
      </w:pPr>
      <w:rPr>
        <w:rFonts w:hint="default"/>
      </w:rPr>
    </w:lvl>
    <w:lvl w:ilvl="5">
      <w:start w:val="1"/>
      <w:numFmt w:val="lowerRoman"/>
      <w:lvlText w:val="(%6)"/>
      <w:lvlJc w:val="left"/>
      <w:pPr>
        <w:tabs>
          <w:tab w:val="num" w:pos="5040"/>
        </w:tabs>
        <w:ind w:left="0" w:firstLine="4320"/>
      </w:pPr>
      <w:rPr>
        <w:rFonts w:hint="default"/>
      </w:rPr>
    </w:lvl>
    <w:lvl w:ilvl="6">
      <w:start w:val="1"/>
      <w:numFmt w:val="decimal"/>
      <w:lvlText w:val="%7)"/>
      <w:lvlJc w:val="left"/>
      <w:pPr>
        <w:tabs>
          <w:tab w:val="num" w:pos="5760"/>
        </w:tabs>
        <w:ind w:left="0" w:firstLine="5040"/>
      </w:pPr>
      <w:rPr>
        <w:rFonts w:hint="default"/>
      </w:rPr>
    </w:lvl>
    <w:lvl w:ilvl="7">
      <w:start w:val="1"/>
      <w:numFmt w:val="lowerLetter"/>
      <w:lvlText w:val="%8)"/>
      <w:lvlJc w:val="left"/>
      <w:pPr>
        <w:tabs>
          <w:tab w:val="num" w:pos="6480"/>
        </w:tabs>
        <w:ind w:left="0" w:firstLine="5760"/>
      </w:pPr>
      <w:rPr>
        <w:rFonts w:hint="default"/>
      </w:rPr>
    </w:lvl>
    <w:lvl w:ilvl="8">
      <w:start w:val="1"/>
      <w:numFmt w:val="lowerRoman"/>
      <w:lvlText w:val="%9"/>
      <w:lvlJc w:val="left"/>
      <w:pPr>
        <w:tabs>
          <w:tab w:val="num" w:pos="7200"/>
        </w:tabs>
        <w:ind w:left="0" w:firstLine="6480"/>
      </w:pPr>
      <w:rPr>
        <w:rFonts w:hint="default"/>
      </w:rPr>
    </w:lvl>
  </w:abstractNum>
  <w:abstractNum w:abstractNumId="11" w15:restartNumberingAfterBreak="0">
    <w:nsid w:val="4A072068"/>
    <w:multiLevelType w:val="multilevel"/>
    <w:tmpl w:val="32041788"/>
    <w:lvl w:ilvl="0">
      <w:start w:val="1"/>
      <w:numFmt w:val="upperRoman"/>
      <w:lvlText w:val="%1."/>
      <w:lvlJc w:val="left"/>
      <w:pPr>
        <w:ind w:left="720" w:hanging="720"/>
      </w:pPr>
      <w:rPr>
        <w:rFonts w:hint="default"/>
        <w:color w:val="auto"/>
      </w:rPr>
    </w:lvl>
    <w:lvl w:ilvl="1">
      <w:start w:val="1"/>
      <w:numFmt w:val="upperLetter"/>
      <w:lvlText w:val="%2."/>
      <w:lvlJc w:val="left"/>
      <w:pPr>
        <w:ind w:left="1440" w:hanging="720"/>
      </w:pPr>
      <w:rPr>
        <w:rFonts w:hint="default"/>
      </w:rPr>
    </w:lvl>
    <w:lvl w:ilvl="2">
      <w:start w:val="1"/>
      <w:numFmt w:val="decimal"/>
      <w:lvlText w:val="%3."/>
      <w:lvlJc w:val="left"/>
      <w:pPr>
        <w:ind w:left="2160" w:hanging="720"/>
      </w:pPr>
      <w:rPr>
        <w:rFonts w:hint="default"/>
        <w:b/>
        <w:i w:val="0"/>
      </w:rPr>
    </w:lvl>
    <w:lvl w:ilvl="3">
      <w:start w:val="1"/>
      <w:numFmt w:val="lowerLetter"/>
      <w:pStyle w:val="Heading4"/>
      <w:lvlText w:val="%4."/>
      <w:lvlJc w:val="left"/>
      <w:pPr>
        <w:ind w:left="2880" w:hanging="720"/>
      </w:pPr>
      <w:rPr>
        <w:rFonts w:hint="default"/>
      </w:rPr>
    </w:lvl>
    <w:lvl w:ilvl="4">
      <w:start w:val="1"/>
      <w:numFmt w:val="lowerLetter"/>
      <w:lvlText w:val="(%5)"/>
      <w:lvlJc w:val="left"/>
      <w:pPr>
        <w:tabs>
          <w:tab w:val="num" w:pos="4320"/>
        </w:tabs>
        <w:ind w:left="0" w:firstLine="3600"/>
      </w:pPr>
      <w:rPr>
        <w:rFonts w:hint="default"/>
      </w:rPr>
    </w:lvl>
    <w:lvl w:ilvl="5">
      <w:start w:val="1"/>
      <w:numFmt w:val="lowerRoman"/>
      <w:pStyle w:val="Heading6"/>
      <w:lvlText w:val="(%6)"/>
      <w:lvlJc w:val="left"/>
      <w:pPr>
        <w:tabs>
          <w:tab w:val="num" w:pos="5040"/>
        </w:tabs>
        <w:ind w:left="0" w:firstLine="4320"/>
      </w:pPr>
      <w:rPr>
        <w:rFonts w:hint="default"/>
      </w:rPr>
    </w:lvl>
    <w:lvl w:ilvl="6">
      <w:start w:val="1"/>
      <w:numFmt w:val="decimal"/>
      <w:pStyle w:val="Heading7"/>
      <w:lvlText w:val="%7)"/>
      <w:lvlJc w:val="left"/>
      <w:pPr>
        <w:tabs>
          <w:tab w:val="num" w:pos="5760"/>
        </w:tabs>
        <w:ind w:left="0" w:firstLine="5040"/>
      </w:pPr>
      <w:rPr>
        <w:rFonts w:hint="default"/>
      </w:rPr>
    </w:lvl>
    <w:lvl w:ilvl="7">
      <w:start w:val="1"/>
      <w:numFmt w:val="lowerLetter"/>
      <w:pStyle w:val="Heading8"/>
      <w:lvlText w:val="%8)"/>
      <w:lvlJc w:val="left"/>
      <w:pPr>
        <w:tabs>
          <w:tab w:val="num" w:pos="6480"/>
        </w:tabs>
        <w:ind w:left="0" w:firstLine="5760"/>
      </w:pPr>
      <w:rPr>
        <w:rFonts w:hint="default"/>
      </w:rPr>
    </w:lvl>
    <w:lvl w:ilvl="8">
      <w:start w:val="1"/>
      <w:numFmt w:val="lowerRoman"/>
      <w:pStyle w:val="Heading9"/>
      <w:lvlText w:val="%9."/>
      <w:lvlJc w:val="left"/>
      <w:pPr>
        <w:tabs>
          <w:tab w:val="num" w:pos="7200"/>
        </w:tabs>
        <w:ind w:left="0" w:firstLine="6480"/>
      </w:pPr>
      <w:rPr>
        <w:rFonts w:hint="default"/>
      </w:rPr>
    </w:lvl>
  </w:abstractNum>
  <w:abstractNum w:abstractNumId="12" w15:restartNumberingAfterBreak="0">
    <w:nsid w:val="575473A7"/>
    <w:multiLevelType w:val="hybridMultilevel"/>
    <w:tmpl w:val="88AE0036"/>
    <w:lvl w:ilvl="0" w:tplc="04090001">
      <w:start w:val="1"/>
      <w:numFmt w:val="bullet"/>
      <w:lvlText w:val=""/>
      <w:lvlJc w:val="left"/>
      <w:pPr>
        <w:ind w:left="720" w:hanging="360"/>
      </w:pPr>
      <w:rPr>
        <w:rFonts w:ascii="Symbol" w:hAnsi="Symbol" w:hint="default"/>
      </w:rPr>
    </w:lvl>
    <w:lvl w:ilvl="1" w:tplc="77906C94">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CE5E97"/>
    <w:multiLevelType w:val="multilevel"/>
    <w:tmpl w:val="FFD2CE22"/>
    <w:lvl w:ilvl="0">
      <w:start w:val="1"/>
      <w:numFmt w:val="upperLetter"/>
      <w:pStyle w:val="ListAlpha"/>
      <w:lvlText w:val="%1."/>
      <w:lvlJc w:val="left"/>
      <w:pPr>
        <w:tabs>
          <w:tab w:val="num" w:pos="720"/>
        </w:tabs>
        <w:ind w:left="0" w:firstLine="720"/>
      </w:pPr>
      <w:rPr>
        <w:rFonts w:hint="default"/>
      </w:rPr>
    </w:lvl>
    <w:lvl w:ilvl="1">
      <w:start w:val="1"/>
      <w:numFmt w:val="upperLetter"/>
      <w:lvlText w:val="%2."/>
      <w:lvlJc w:val="left"/>
      <w:pPr>
        <w:tabs>
          <w:tab w:val="num" w:pos="1440"/>
        </w:tabs>
        <w:ind w:left="0" w:firstLine="1440"/>
      </w:pPr>
      <w:rPr>
        <w:rFonts w:hint="default"/>
      </w:rPr>
    </w:lvl>
    <w:lvl w:ilvl="2">
      <w:start w:val="1"/>
      <w:numFmt w:val="upperLetter"/>
      <w:lvlText w:val="%3."/>
      <w:lvlJc w:val="left"/>
      <w:pPr>
        <w:tabs>
          <w:tab w:val="num" w:pos="2160"/>
        </w:tabs>
        <w:ind w:left="0" w:firstLine="2160"/>
      </w:pPr>
      <w:rPr>
        <w:rFonts w:hint="default"/>
      </w:rPr>
    </w:lvl>
    <w:lvl w:ilvl="3">
      <w:start w:val="1"/>
      <w:numFmt w:val="decimal"/>
      <w:lvlText w:val="(%4)"/>
      <w:lvlJc w:val="left"/>
      <w:pPr>
        <w:tabs>
          <w:tab w:val="num" w:pos="2880"/>
        </w:tabs>
        <w:ind w:left="2160" w:firstLine="720"/>
      </w:pPr>
      <w:rPr>
        <w:rFonts w:hint="default"/>
      </w:rPr>
    </w:lvl>
    <w:lvl w:ilvl="4">
      <w:start w:val="1"/>
      <w:numFmt w:val="lowerLetter"/>
      <w:lvlText w:val="(%5)"/>
      <w:lvlJc w:val="left"/>
      <w:pPr>
        <w:tabs>
          <w:tab w:val="num" w:pos="3600"/>
        </w:tabs>
        <w:ind w:left="2880" w:firstLine="720"/>
      </w:pPr>
      <w:rPr>
        <w:rFonts w:hint="default"/>
      </w:rPr>
    </w:lvl>
    <w:lvl w:ilvl="5">
      <w:start w:val="1"/>
      <w:numFmt w:val="lowerRoman"/>
      <w:lvlText w:val="(%6)"/>
      <w:lvlJc w:val="left"/>
      <w:pPr>
        <w:tabs>
          <w:tab w:val="num" w:pos="4320"/>
        </w:tabs>
        <w:ind w:left="3600" w:firstLine="720"/>
      </w:pPr>
      <w:rPr>
        <w:rFonts w:hint="default"/>
      </w:rPr>
    </w:lvl>
    <w:lvl w:ilvl="6">
      <w:start w:val="1"/>
      <w:numFmt w:val="decimal"/>
      <w:lvlText w:val="%7."/>
      <w:lvlJc w:val="left"/>
      <w:pPr>
        <w:tabs>
          <w:tab w:val="num" w:pos="5040"/>
        </w:tabs>
        <w:ind w:left="4320" w:firstLine="720"/>
      </w:pPr>
      <w:rPr>
        <w:rFonts w:hint="default"/>
      </w:rPr>
    </w:lvl>
    <w:lvl w:ilvl="7">
      <w:start w:val="1"/>
      <w:numFmt w:val="lowerLetter"/>
      <w:lvlText w:val="%8."/>
      <w:lvlJc w:val="left"/>
      <w:pPr>
        <w:tabs>
          <w:tab w:val="num" w:pos="5760"/>
        </w:tabs>
        <w:ind w:left="5040" w:firstLine="720"/>
      </w:pPr>
      <w:rPr>
        <w:rFonts w:hint="default"/>
      </w:rPr>
    </w:lvl>
    <w:lvl w:ilvl="8">
      <w:start w:val="1"/>
      <w:numFmt w:val="lowerRoman"/>
      <w:lvlText w:val="%9."/>
      <w:lvlJc w:val="left"/>
      <w:pPr>
        <w:tabs>
          <w:tab w:val="num" w:pos="6480"/>
        </w:tabs>
        <w:ind w:left="5760" w:firstLine="720"/>
      </w:pPr>
      <w:rPr>
        <w:rFonts w:hint="default"/>
      </w:rPr>
    </w:lvl>
  </w:abstractNum>
  <w:abstractNum w:abstractNumId="14" w15:restartNumberingAfterBreak="0">
    <w:nsid w:val="680A0A8A"/>
    <w:multiLevelType w:val="hybridMultilevel"/>
    <w:tmpl w:val="1E420CC4"/>
    <w:lvl w:ilvl="0" w:tplc="43A2FB0E">
      <w:start w:val="1"/>
      <w:numFmt w:val="lowerRoman"/>
      <w:pStyle w:val="Heading5"/>
      <w:lvlText w:val="%1."/>
      <w:lvlJc w:val="left"/>
      <w:pPr>
        <w:ind w:left="4320" w:hanging="36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num w:numId="1">
    <w:abstractNumId w:val="4"/>
  </w:num>
  <w:num w:numId="2">
    <w:abstractNumId w:val="3"/>
  </w:num>
  <w:num w:numId="3">
    <w:abstractNumId w:val="2"/>
  </w:num>
  <w:num w:numId="4">
    <w:abstractNumId w:val="1"/>
  </w:num>
  <w:num w:numId="5">
    <w:abstractNumId w:val="0"/>
  </w:num>
  <w:num w:numId="6">
    <w:abstractNumId w:val="13"/>
  </w:num>
  <w:num w:numId="7">
    <w:abstractNumId w:val="5"/>
  </w:num>
  <w:num w:numId="8">
    <w:abstractNumId w:val="8"/>
  </w:num>
  <w:num w:numId="9">
    <w:abstractNumId w:val="10"/>
  </w:num>
  <w:num w:numId="10">
    <w:abstractNumId w:val="11"/>
  </w:num>
  <w:num w:numId="11">
    <w:abstractNumId w:val="9"/>
  </w:num>
  <w:num w:numId="12">
    <w:abstractNumId w:val="14"/>
  </w:num>
  <w:num w:numId="13">
    <w:abstractNumId w:val="7"/>
  </w:num>
  <w:num w:numId="14">
    <w:abstractNumId w:val="6"/>
  </w:num>
  <w:num w:numId="15">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71C"/>
    <w:rsid w:val="000002FB"/>
    <w:rsid w:val="0000127F"/>
    <w:rsid w:val="00001E13"/>
    <w:rsid w:val="000027EA"/>
    <w:rsid w:val="00003F7B"/>
    <w:rsid w:val="000041D5"/>
    <w:rsid w:val="00004376"/>
    <w:rsid w:val="00005131"/>
    <w:rsid w:val="000057ED"/>
    <w:rsid w:val="00006F58"/>
    <w:rsid w:val="00007898"/>
    <w:rsid w:val="000078CA"/>
    <w:rsid w:val="00007AE8"/>
    <w:rsid w:val="00007CAE"/>
    <w:rsid w:val="00010366"/>
    <w:rsid w:val="00011126"/>
    <w:rsid w:val="000114E6"/>
    <w:rsid w:val="00011D3E"/>
    <w:rsid w:val="000124D2"/>
    <w:rsid w:val="000126E3"/>
    <w:rsid w:val="00012777"/>
    <w:rsid w:val="00012A5A"/>
    <w:rsid w:val="00013291"/>
    <w:rsid w:val="000135B0"/>
    <w:rsid w:val="00013A32"/>
    <w:rsid w:val="00013F18"/>
    <w:rsid w:val="00014AC7"/>
    <w:rsid w:val="00014EB8"/>
    <w:rsid w:val="00015E2A"/>
    <w:rsid w:val="0001633D"/>
    <w:rsid w:val="00017767"/>
    <w:rsid w:val="00020A13"/>
    <w:rsid w:val="00020D72"/>
    <w:rsid w:val="0002181E"/>
    <w:rsid w:val="00021E59"/>
    <w:rsid w:val="00022254"/>
    <w:rsid w:val="00022721"/>
    <w:rsid w:val="00023076"/>
    <w:rsid w:val="0002335D"/>
    <w:rsid w:val="000233B9"/>
    <w:rsid w:val="00024365"/>
    <w:rsid w:val="000243E4"/>
    <w:rsid w:val="000243F4"/>
    <w:rsid w:val="000246DE"/>
    <w:rsid w:val="00024950"/>
    <w:rsid w:val="0002526E"/>
    <w:rsid w:val="000262C6"/>
    <w:rsid w:val="000271D2"/>
    <w:rsid w:val="000273CE"/>
    <w:rsid w:val="000313A4"/>
    <w:rsid w:val="000314E3"/>
    <w:rsid w:val="00031985"/>
    <w:rsid w:val="00031A6D"/>
    <w:rsid w:val="000325BD"/>
    <w:rsid w:val="000331DA"/>
    <w:rsid w:val="00033D74"/>
    <w:rsid w:val="00034D43"/>
    <w:rsid w:val="00034FF8"/>
    <w:rsid w:val="0003549E"/>
    <w:rsid w:val="0003552E"/>
    <w:rsid w:val="00035B97"/>
    <w:rsid w:val="0003601C"/>
    <w:rsid w:val="00036619"/>
    <w:rsid w:val="00037624"/>
    <w:rsid w:val="00037E05"/>
    <w:rsid w:val="000404A0"/>
    <w:rsid w:val="00042C7B"/>
    <w:rsid w:val="00042D08"/>
    <w:rsid w:val="000439BF"/>
    <w:rsid w:val="00043B5F"/>
    <w:rsid w:val="0004469F"/>
    <w:rsid w:val="00044810"/>
    <w:rsid w:val="000452F9"/>
    <w:rsid w:val="00045516"/>
    <w:rsid w:val="000460E9"/>
    <w:rsid w:val="00046314"/>
    <w:rsid w:val="000464CA"/>
    <w:rsid w:val="00046963"/>
    <w:rsid w:val="00046B07"/>
    <w:rsid w:val="00046E14"/>
    <w:rsid w:val="00047269"/>
    <w:rsid w:val="00047AA9"/>
    <w:rsid w:val="00050401"/>
    <w:rsid w:val="00050CD7"/>
    <w:rsid w:val="00050D8D"/>
    <w:rsid w:val="00051964"/>
    <w:rsid w:val="00051D15"/>
    <w:rsid w:val="00052963"/>
    <w:rsid w:val="000541B2"/>
    <w:rsid w:val="00055291"/>
    <w:rsid w:val="00055E35"/>
    <w:rsid w:val="00056432"/>
    <w:rsid w:val="00056FDB"/>
    <w:rsid w:val="00057079"/>
    <w:rsid w:val="0005768F"/>
    <w:rsid w:val="000603B4"/>
    <w:rsid w:val="00060D2C"/>
    <w:rsid w:val="00061388"/>
    <w:rsid w:val="00062BC6"/>
    <w:rsid w:val="00062EF6"/>
    <w:rsid w:val="00063935"/>
    <w:rsid w:val="00064BAC"/>
    <w:rsid w:val="00064EC6"/>
    <w:rsid w:val="00064F28"/>
    <w:rsid w:val="00066437"/>
    <w:rsid w:val="000668D5"/>
    <w:rsid w:val="000671BD"/>
    <w:rsid w:val="000675C8"/>
    <w:rsid w:val="00067A78"/>
    <w:rsid w:val="00070BD1"/>
    <w:rsid w:val="0007112C"/>
    <w:rsid w:val="000716BD"/>
    <w:rsid w:val="000717AF"/>
    <w:rsid w:val="000719D6"/>
    <w:rsid w:val="00071F19"/>
    <w:rsid w:val="000731A1"/>
    <w:rsid w:val="000734EF"/>
    <w:rsid w:val="0007397F"/>
    <w:rsid w:val="00074DE5"/>
    <w:rsid w:val="00075191"/>
    <w:rsid w:val="0007592E"/>
    <w:rsid w:val="00075DA8"/>
    <w:rsid w:val="000765F5"/>
    <w:rsid w:val="0007690E"/>
    <w:rsid w:val="0007736A"/>
    <w:rsid w:val="00080A79"/>
    <w:rsid w:val="00080AC3"/>
    <w:rsid w:val="00080B19"/>
    <w:rsid w:val="00080C18"/>
    <w:rsid w:val="0008106A"/>
    <w:rsid w:val="00081321"/>
    <w:rsid w:val="00081661"/>
    <w:rsid w:val="000818E2"/>
    <w:rsid w:val="000827E1"/>
    <w:rsid w:val="00083972"/>
    <w:rsid w:val="00083DDC"/>
    <w:rsid w:val="00084022"/>
    <w:rsid w:val="000843D1"/>
    <w:rsid w:val="00084418"/>
    <w:rsid w:val="00084A7A"/>
    <w:rsid w:val="00084BF7"/>
    <w:rsid w:val="00085110"/>
    <w:rsid w:val="0008542B"/>
    <w:rsid w:val="00085B7E"/>
    <w:rsid w:val="00086CEB"/>
    <w:rsid w:val="00087164"/>
    <w:rsid w:val="0009016F"/>
    <w:rsid w:val="000909FB"/>
    <w:rsid w:val="00091235"/>
    <w:rsid w:val="00092E78"/>
    <w:rsid w:val="000935C7"/>
    <w:rsid w:val="00093EF3"/>
    <w:rsid w:val="0009415E"/>
    <w:rsid w:val="00094710"/>
    <w:rsid w:val="00094880"/>
    <w:rsid w:val="00095AF5"/>
    <w:rsid w:val="00095FFB"/>
    <w:rsid w:val="000966BE"/>
    <w:rsid w:val="00096C2E"/>
    <w:rsid w:val="0009700D"/>
    <w:rsid w:val="0009754A"/>
    <w:rsid w:val="000A056B"/>
    <w:rsid w:val="000A0AC9"/>
    <w:rsid w:val="000A0E03"/>
    <w:rsid w:val="000A1CA4"/>
    <w:rsid w:val="000A3059"/>
    <w:rsid w:val="000A34C3"/>
    <w:rsid w:val="000A60FF"/>
    <w:rsid w:val="000A75CC"/>
    <w:rsid w:val="000A77F0"/>
    <w:rsid w:val="000B18CB"/>
    <w:rsid w:val="000B2C53"/>
    <w:rsid w:val="000B3BFF"/>
    <w:rsid w:val="000B437B"/>
    <w:rsid w:val="000B4804"/>
    <w:rsid w:val="000B529D"/>
    <w:rsid w:val="000B5335"/>
    <w:rsid w:val="000B5415"/>
    <w:rsid w:val="000B62F6"/>
    <w:rsid w:val="000B6777"/>
    <w:rsid w:val="000C099C"/>
    <w:rsid w:val="000C221F"/>
    <w:rsid w:val="000C4DA9"/>
    <w:rsid w:val="000C4EDE"/>
    <w:rsid w:val="000C5236"/>
    <w:rsid w:val="000C59FB"/>
    <w:rsid w:val="000C59FC"/>
    <w:rsid w:val="000C5D6E"/>
    <w:rsid w:val="000C6079"/>
    <w:rsid w:val="000C6140"/>
    <w:rsid w:val="000C61BE"/>
    <w:rsid w:val="000C6B06"/>
    <w:rsid w:val="000C6CB0"/>
    <w:rsid w:val="000C7B68"/>
    <w:rsid w:val="000C7F97"/>
    <w:rsid w:val="000D01D2"/>
    <w:rsid w:val="000D0AD2"/>
    <w:rsid w:val="000D1045"/>
    <w:rsid w:val="000D1785"/>
    <w:rsid w:val="000D20E3"/>
    <w:rsid w:val="000D2DF2"/>
    <w:rsid w:val="000D2F38"/>
    <w:rsid w:val="000D2F52"/>
    <w:rsid w:val="000D38F1"/>
    <w:rsid w:val="000D3AB6"/>
    <w:rsid w:val="000D4CAE"/>
    <w:rsid w:val="000D5528"/>
    <w:rsid w:val="000D6261"/>
    <w:rsid w:val="000D7104"/>
    <w:rsid w:val="000D7C47"/>
    <w:rsid w:val="000E0321"/>
    <w:rsid w:val="000E03DA"/>
    <w:rsid w:val="000E03DD"/>
    <w:rsid w:val="000E0EE9"/>
    <w:rsid w:val="000E1BAC"/>
    <w:rsid w:val="000E2133"/>
    <w:rsid w:val="000E33DD"/>
    <w:rsid w:val="000E34E0"/>
    <w:rsid w:val="000E3989"/>
    <w:rsid w:val="000E3F1B"/>
    <w:rsid w:val="000E4CB7"/>
    <w:rsid w:val="000E4EE0"/>
    <w:rsid w:val="000E6222"/>
    <w:rsid w:val="000E6469"/>
    <w:rsid w:val="000E65DA"/>
    <w:rsid w:val="000E6857"/>
    <w:rsid w:val="000E6C19"/>
    <w:rsid w:val="000F0137"/>
    <w:rsid w:val="000F1704"/>
    <w:rsid w:val="000F173D"/>
    <w:rsid w:val="000F1C85"/>
    <w:rsid w:val="000F1E13"/>
    <w:rsid w:val="000F23F7"/>
    <w:rsid w:val="000F27DF"/>
    <w:rsid w:val="000F339F"/>
    <w:rsid w:val="000F3613"/>
    <w:rsid w:val="000F4818"/>
    <w:rsid w:val="000F4F1C"/>
    <w:rsid w:val="000F4F1E"/>
    <w:rsid w:val="000F5567"/>
    <w:rsid w:val="000F592C"/>
    <w:rsid w:val="000F5D89"/>
    <w:rsid w:val="000F623F"/>
    <w:rsid w:val="000F66A3"/>
    <w:rsid w:val="000F6B8A"/>
    <w:rsid w:val="000F7AD7"/>
    <w:rsid w:val="00100263"/>
    <w:rsid w:val="00100EC8"/>
    <w:rsid w:val="00101AB2"/>
    <w:rsid w:val="00102785"/>
    <w:rsid w:val="00102FFD"/>
    <w:rsid w:val="00103B67"/>
    <w:rsid w:val="00103C3B"/>
    <w:rsid w:val="00103E5E"/>
    <w:rsid w:val="0010451E"/>
    <w:rsid w:val="001047E6"/>
    <w:rsid w:val="0010536B"/>
    <w:rsid w:val="001053D1"/>
    <w:rsid w:val="00105AF2"/>
    <w:rsid w:val="001064F1"/>
    <w:rsid w:val="00107BED"/>
    <w:rsid w:val="00107C49"/>
    <w:rsid w:val="00107D4E"/>
    <w:rsid w:val="00107E3E"/>
    <w:rsid w:val="00110B92"/>
    <w:rsid w:val="00111835"/>
    <w:rsid w:val="001138BA"/>
    <w:rsid w:val="00113CA4"/>
    <w:rsid w:val="00114781"/>
    <w:rsid w:val="001154BE"/>
    <w:rsid w:val="001154C4"/>
    <w:rsid w:val="00115E32"/>
    <w:rsid w:val="00116590"/>
    <w:rsid w:val="00116EE5"/>
    <w:rsid w:val="001172DE"/>
    <w:rsid w:val="001178A9"/>
    <w:rsid w:val="00117E57"/>
    <w:rsid w:val="00120813"/>
    <w:rsid w:val="00121167"/>
    <w:rsid w:val="00122123"/>
    <w:rsid w:val="00122B1A"/>
    <w:rsid w:val="00122D5F"/>
    <w:rsid w:val="00123613"/>
    <w:rsid w:val="001238F1"/>
    <w:rsid w:val="0012405F"/>
    <w:rsid w:val="00124669"/>
    <w:rsid w:val="0012472E"/>
    <w:rsid w:val="00124E04"/>
    <w:rsid w:val="00124F83"/>
    <w:rsid w:val="0012534E"/>
    <w:rsid w:val="0012581F"/>
    <w:rsid w:val="00125D93"/>
    <w:rsid w:val="00127F5C"/>
    <w:rsid w:val="00130508"/>
    <w:rsid w:val="00130FBB"/>
    <w:rsid w:val="001332BE"/>
    <w:rsid w:val="00133A0D"/>
    <w:rsid w:val="00133DED"/>
    <w:rsid w:val="00134AAE"/>
    <w:rsid w:val="0013529A"/>
    <w:rsid w:val="00135352"/>
    <w:rsid w:val="00135697"/>
    <w:rsid w:val="00135ED7"/>
    <w:rsid w:val="001362F4"/>
    <w:rsid w:val="00136DDE"/>
    <w:rsid w:val="00137C1E"/>
    <w:rsid w:val="00137F9F"/>
    <w:rsid w:val="0014021A"/>
    <w:rsid w:val="001406E6"/>
    <w:rsid w:val="00140EE8"/>
    <w:rsid w:val="001412FC"/>
    <w:rsid w:val="001422B7"/>
    <w:rsid w:val="00143260"/>
    <w:rsid w:val="00143DBE"/>
    <w:rsid w:val="00144868"/>
    <w:rsid w:val="001453DF"/>
    <w:rsid w:val="00145C45"/>
    <w:rsid w:val="001461B6"/>
    <w:rsid w:val="001468D7"/>
    <w:rsid w:val="00146B2F"/>
    <w:rsid w:val="00147208"/>
    <w:rsid w:val="00150614"/>
    <w:rsid w:val="00151954"/>
    <w:rsid w:val="00151CFB"/>
    <w:rsid w:val="00152B76"/>
    <w:rsid w:val="00152CA3"/>
    <w:rsid w:val="00152DB9"/>
    <w:rsid w:val="00153ABB"/>
    <w:rsid w:val="00153B33"/>
    <w:rsid w:val="00153FD0"/>
    <w:rsid w:val="00155A6A"/>
    <w:rsid w:val="00155AA1"/>
    <w:rsid w:val="00155EA5"/>
    <w:rsid w:val="00155F3B"/>
    <w:rsid w:val="00157178"/>
    <w:rsid w:val="00157C4F"/>
    <w:rsid w:val="00160A93"/>
    <w:rsid w:val="00160B97"/>
    <w:rsid w:val="00160C4D"/>
    <w:rsid w:val="00162724"/>
    <w:rsid w:val="00163733"/>
    <w:rsid w:val="00163F22"/>
    <w:rsid w:val="00164205"/>
    <w:rsid w:val="00164346"/>
    <w:rsid w:val="0016459A"/>
    <w:rsid w:val="00167078"/>
    <w:rsid w:val="00167201"/>
    <w:rsid w:val="001675BE"/>
    <w:rsid w:val="001675C2"/>
    <w:rsid w:val="00167679"/>
    <w:rsid w:val="00167720"/>
    <w:rsid w:val="00171B74"/>
    <w:rsid w:val="00171F84"/>
    <w:rsid w:val="001725BF"/>
    <w:rsid w:val="001727AD"/>
    <w:rsid w:val="00173315"/>
    <w:rsid w:val="00173782"/>
    <w:rsid w:val="00173C56"/>
    <w:rsid w:val="00174C7D"/>
    <w:rsid w:val="00174F4D"/>
    <w:rsid w:val="0017641A"/>
    <w:rsid w:val="00176FF2"/>
    <w:rsid w:val="001809FB"/>
    <w:rsid w:val="00180E1A"/>
    <w:rsid w:val="001837B5"/>
    <w:rsid w:val="00183C40"/>
    <w:rsid w:val="00185266"/>
    <w:rsid w:val="00185A07"/>
    <w:rsid w:val="00185EB5"/>
    <w:rsid w:val="00186C36"/>
    <w:rsid w:val="00187F82"/>
    <w:rsid w:val="001908F1"/>
    <w:rsid w:val="00190BD9"/>
    <w:rsid w:val="00190CEC"/>
    <w:rsid w:val="00193862"/>
    <w:rsid w:val="00193FC5"/>
    <w:rsid w:val="00194784"/>
    <w:rsid w:val="00194E43"/>
    <w:rsid w:val="001956CE"/>
    <w:rsid w:val="0019643D"/>
    <w:rsid w:val="00196D8F"/>
    <w:rsid w:val="00197A11"/>
    <w:rsid w:val="001A057A"/>
    <w:rsid w:val="001A05E2"/>
    <w:rsid w:val="001A0DB2"/>
    <w:rsid w:val="001A1A3D"/>
    <w:rsid w:val="001A1E2C"/>
    <w:rsid w:val="001A33C7"/>
    <w:rsid w:val="001A46DA"/>
    <w:rsid w:val="001A4BC0"/>
    <w:rsid w:val="001A5AC7"/>
    <w:rsid w:val="001A6286"/>
    <w:rsid w:val="001A6A2F"/>
    <w:rsid w:val="001A6D3D"/>
    <w:rsid w:val="001B0150"/>
    <w:rsid w:val="001B04C4"/>
    <w:rsid w:val="001B0CE9"/>
    <w:rsid w:val="001B148D"/>
    <w:rsid w:val="001B1AC1"/>
    <w:rsid w:val="001B240D"/>
    <w:rsid w:val="001B2BF6"/>
    <w:rsid w:val="001B2CAC"/>
    <w:rsid w:val="001B3304"/>
    <w:rsid w:val="001B351B"/>
    <w:rsid w:val="001B4A1D"/>
    <w:rsid w:val="001B59CF"/>
    <w:rsid w:val="001B68B9"/>
    <w:rsid w:val="001C0365"/>
    <w:rsid w:val="001C1CEC"/>
    <w:rsid w:val="001C287C"/>
    <w:rsid w:val="001C2B77"/>
    <w:rsid w:val="001C391B"/>
    <w:rsid w:val="001C3B15"/>
    <w:rsid w:val="001C3BCF"/>
    <w:rsid w:val="001C3FBB"/>
    <w:rsid w:val="001C4B6D"/>
    <w:rsid w:val="001C4DE3"/>
    <w:rsid w:val="001C5312"/>
    <w:rsid w:val="001C7311"/>
    <w:rsid w:val="001C74D5"/>
    <w:rsid w:val="001C7FCF"/>
    <w:rsid w:val="001D3AFE"/>
    <w:rsid w:val="001D4994"/>
    <w:rsid w:val="001D5121"/>
    <w:rsid w:val="001D53E7"/>
    <w:rsid w:val="001D616A"/>
    <w:rsid w:val="001D7B60"/>
    <w:rsid w:val="001E056A"/>
    <w:rsid w:val="001E132F"/>
    <w:rsid w:val="001E1612"/>
    <w:rsid w:val="001E2574"/>
    <w:rsid w:val="001E2992"/>
    <w:rsid w:val="001E3C41"/>
    <w:rsid w:val="001E4138"/>
    <w:rsid w:val="001E42C3"/>
    <w:rsid w:val="001E45B0"/>
    <w:rsid w:val="001E49A4"/>
    <w:rsid w:val="001E4C5C"/>
    <w:rsid w:val="001E4D82"/>
    <w:rsid w:val="001E68E5"/>
    <w:rsid w:val="001E7F74"/>
    <w:rsid w:val="001F110E"/>
    <w:rsid w:val="001F23ED"/>
    <w:rsid w:val="001F2B23"/>
    <w:rsid w:val="001F30FA"/>
    <w:rsid w:val="001F38B7"/>
    <w:rsid w:val="001F4428"/>
    <w:rsid w:val="001F4D6B"/>
    <w:rsid w:val="001F562C"/>
    <w:rsid w:val="001F57EC"/>
    <w:rsid w:val="001F5E1F"/>
    <w:rsid w:val="00200AB5"/>
    <w:rsid w:val="00200B6B"/>
    <w:rsid w:val="002011D4"/>
    <w:rsid w:val="00201311"/>
    <w:rsid w:val="00201F8C"/>
    <w:rsid w:val="00202718"/>
    <w:rsid w:val="0020343E"/>
    <w:rsid w:val="002035AB"/>
    <w:rsid w:val="0020415A"/>
    <w:rsid w:val="002047D6"/>
    <w:rsid w:val="00204CDB"/>
    <w:rsid w:val="002051C4"/>
    <w:rsid w:val="00205415"/>
    <w:rsid w:val="00205A68"/>
    <w:rsid w:val="00205DC8"/>
    <w:rsid w:val="002069A0"/>
    <w:rsid w:val="002070B5"/>
    <w:rsid w:val="002107B0"/>
    <w:rsid w:val="00210CC7"/>
    <w:rsid w:val="00211062"/>
    <w:rsid w:val="002117E5"/>
    <w:rsid w:val="00213766"/>
    <w:rsid w:val="00213792"/>
    <w:rsid w:val="00213897"/>
    <w:rsid w:val="002148B7"/>
    <w:rsid w:val="002148D2"/>
    <w:rsid w:val="00215891"/>
    <w:rsid w:val="00215FA6"/>
    <w:rsid w:val="00216157"/>
    <w:rsid w:val="002165EC"/>
    <w:rsid w:val="002168C4"/>
    <w:rsid w:val="002179BE"/>
    <w:rsid w:val="00223218"/>
    <w:rsid w:val="0022361E"/>
    <w:rsid w:val="00223BEF"/>
    <w:rsid w:val="00227E0A"/>
    <w:rsid w:val="0023245F"/>
    <w:rsid w:val="0023268B"/>
    <w:rsid w:val="002326FA"/>
    <w:rsid w:val="00232BB1"/>
    <w:rsid w:val="00234442"/>
    <w:rsid w:val="00234CED"/>
    <w:rsid w:val="00236DE8"/>
    <w:rsid w:val="00237193"/>
    <w:rsid w:val="00237575"/>
    <w:rsid w:val="00237F2E"/>
    <w:rsid w:val="0024028B"/>
    <w:rsid w:val="00241B4D"/>
    <w:rsid w:val="00242548"/>
    <w:rsid w:val="0024266E"/>
    <w:rsid w:val="00243AC1"/>
    <w:rsid w:val="002445D1"/>
    <w:rsid w:val="00244EC9"/>
    <w:rsid w:val="00246329"/>
    <w:rsid w:val="002468B9"/>
    <w:rsid w:val="0024691E"/>
    <w:rsid w:val="00246B1E"/>
    <w:rsid w:val="002476E1"/>
    <w:rsid w:val="0024772A"/>
    <w:rsid w:val="00247934"/>
    <w:rsid w:val="0025018C"/>
    <w:rsid w:val="00250577"/>
    <w:rsid w:val="002518FD"/>
    <w:rsid w:val="002527CF"/>
    <w:rsid w:val="00253093"/>
    <w:rsid w:val="002534FE"/>
    <w:rsid w:val="002537BA"/>
    <w:rsid w:val="002549A4"/>
    <w:rsid w:val="0025542C"/>
    <w:rsid w:val="0025584A"/>
    <w:rsid w:val="002558C2"/>
    <w:rsid w:val="00255B30"/>
    <w:rsid w:val="00255CCB"/>
    <w:rsid w:val="00255E4C"/>
    <w:rsid w:val="00256FD5"/>
    <w:rsid w:val="0025712E"/>
    <w:rsid w:val="00257D3C"/>
    <w:rsid w:val="00257EBB"/>
    <w:rsid w:val="00260305"/>
    <w:rsid w:val="00260B61"/>
    <w:rsid w:val="00261A86"/>
    <w:rsid w:val="00261ACE"/>
    <w:rsid w:val="00262225"/>
    <w:rsid w:val="00262AC6"/>
    <w:rsid w:val="00262ED1"/>
    <w:rsid w:val="00263AE1"/>
    <w:rsid w:val="00263B5D"/>
    <w:rsid w:val="00264014"/>
    <w:rsid w:val="002650E5"/>
    <w:rsid w:val="00265339"/>
    <w:rsid w:val="002655B5"/>
    <w:rsid w:val="0026607A"/>
    <w:rsid w:val="0026656F"/>
    <w:rsid w:val="0026673B"/>
    <w:rsid w:val="0026737E"/>
    <w:rsid w:val="00270428"/>
    <w:rsid w:val="002704CB"/>
    <w:rsid w:val="002733FC"/>
    <w:rsid w:val="00273605"/>
    <w:rsid w:val="002736CB"/>
    <w:rsid w:val="00273C6A"/>
    <w:rsid w:val="00273EFA"/>
    <w:rsid w:val="00273F92"/>
    <w:rsid w:val="00275944"/>
    <w:rsid w:val="00275E7E"/>
    <w:rsid w:val="002767CC"/>
    <w:rsid w:val="00276850"/>
    <w:rsid w:val="00276C46"/>
    <w:rsid w:val="00277524"/>
    <w:rsid w:val="0028039B"/>
    <w:rsid w:val="00280770"/>
    <w:rsid w:val="002860F8"/>
    <w:rsid w:val="00286365"/>
    <w:rsid w:val="0028673C"/>
    <w:rsid w:val="00286F2F"/>
    <w:rsid w:val="002871BC"/>
    <w:rsid w:val="00287B06"/>
    <w:rsid w:val="00287F51"/>
    <w:rsid w:val="002902ED"/>
    <w:rsid w:val="002905A1"/>
    <w:rsid w:val="00290701"/>
    <w:rsid w:val="00290DF9"/>
    <w:rsid w:val="00291C96"/>
    <w:rsid w:val="00291DDB"/>
    <w:rsid w:val="00292EE3"/>
    <w:rsid w:val="00292F7F"/>
    <w:rsid w:val="00294E27"/>
    <w:rsid w:val="00295F53"/>
    <w:rsid w:val="0029692E"/>
    <w:rsid w:val="00296E6C"/>
    <w:rsid w:val="00297D4B"/>
    <w:rsid w:val="002A07B0"/>
    <w:rsid w:val="002A0AC8"/>
    <w:rsid w:val="002A35EA"/>
    <w:rsid w:val="002A3B13"/>
    <w:rsid w:val="002A3C96"/>
    <w:rsid w:val="002A4C41"/>
    <w:rsid w:val="002A5340"/>
    <w:rsid w:val="002A66B8"/>
    <w:rsid w:val="002A6776"/>
    <w:rsid w:val="002A7A69"/>
    <w:rsid w:val="002B0DA7"/>
    <w:rsid w:val="002B1018"/>
    <w:rsid w:val="002B15F6"/>
    <w:rsid w:val="002B1640"/>
    <w:rsid w:val="002B1C05"/>
    <w:rsid w:val="002B2099"/>
    <w:rsid w:val="002B22C9"/>
    <w:rsid w:val="002B2934"/>
    <w:rsid w:val="002B2ACA"/>
    <w:rsid w:val="002B2D59"/>
    <w:rsid w:val="002B3D62"/>
    <w:rsid w:val="002B3F0C"/>
    <w:rsid w:val="002B5095"/>
    <w:rsid w:val="002B50EE"/>
    <w:rsid w:val="002B54D0"/>
    <w:rsid w:val="002B57EA"/>
    <w:rsid w:val="002B5C38"/>
    <w:rsid w:val="002B655C"/>
    <w:rsid w:val="002B68F6"/>
    <w:rsid w:val="002B69F1"/>
    <w:rsid w:val="002B7336"/>
    <w:rsid w:val="002B7C07"/>
    <w:rsid w:val="002C01B4"/>
    <w:rsid w:val="002C0411"/>
    <w:rsid w:val="002C10AD"/>
    <w:rsid w:val="002C1A41"/>
    <w:rsid w:val="002C20BD"/>
    <w:rsid w:val="002C2344"/>
    <w:rsid w:val="002C2544"/>
    <w:rsid w:val="002C2AA0"/>
    <w:rsid w:val="002C3083"/>
    <w:rsid w:val="002C3784"/>
    <w:rsid w:val="002C4A9F"/>
    <w:rsid w:val="002C5B4E"/>
    <w:rsid w:val="002C6C44"/>
    <w:rsid w:val="002C72DC"/>
    <w:rsid w:val="002D0867"/>
    <w:rsid w:val="002D0902"/>
    <w:rsid w:val="002D0FE1"/>
    <w:rsid w:val="002D1FA2"/>
    <w:rsid w:val="002D1FD0"/>
    <w:rsid w:val="002D3405"/>
    <w:rsid w:val="002D345F"/>
    <w:rsid w:val="002D3713"/>
    <w:rsid w:val="002D40D5"/>
    <w:rsid w:val="002D43E1"/>
    <w:rsid w:val="002D4EF5"/>
    <w:rsid w:val="002D6058"/>
    <w:rsid w:val="002D606B"/>
    <w:rsid w:val="002D61BF"/>
    <w:rsid w:val="002D630D"/>
    <w:rsid w:val="002D6AF8"/>
    <w:rsid w:val="002D6B65"/>
    <w:rsid w:val="002D7BAA"/>
    <w:rsid w:val="002E01CF"/>
    <w:rsid w:val="002E0EBA"/>
    <w:rsid w:val="002E130C"/>
    <w:rsid w:val="002E31C9"/>
    <w:rsid w:val="002E4187"/>
    <w:rsid w:val="002E494D"/>
    <w:rsid w:val="002E49FD"/>
    <w:rsid w:val="002E50DF"/>
    <w:rsid w:val="002E5878"/>
    <w:rsid w:val="002E5D14"/>
    <w:rsid w:val="002E66DD"/>
    <w:rsid w:val="002E692F"/>
    <w:rsid w:val="002F0D4A"/>
    <w:rsid w:val="002F11EB"/>
    <w:rsid w:val="002F27A9"/>
    <w:rsid w:val="002F3021"/>
    <w:rsid w:val="002F3F89"/>
    <w:rsid w:val="002F4053"/>
    <w:rsid w:val="002F40EA"/>
    <w:rsid w:val="002F4D70"/>
    <w:rsid w:val="002F5136"/>
    <w:rsid w:val="002F5C8E"/>
    <w:rsid w:val="002F5E92"/>
    <w:rsid w:val="002F76D1"/>
    <w:rsid w:val="0030135B"/>
    <w:rsid w:val="00301978"/>
    <w:rsid w:val="003019BA"/>
    <w:rsid w:val="003022B7"/>
    <w:rsid w:val="00302502"/>
    <w:rsid w:val="00302B82"/>
    <w:rsid w:val="00303D3E"/>
    <w:rsid w:val="003041D6"/>
    <w:rsid w:val="0030456F"/>
    <w:rsid w:val="00304FAA"/>
    <w:rsid w:val="00305089"/>
    <w:rsid w:val="00306F4B"/>
    <w:rsid w:val="00307077"/>
    <w:rsid w:val="003073AB"/>
    <w:rsid w:val="003105D2"/>
    <w:rsid w:val="003107BA"/>
    <w:rsid w:val="00312FEC"/>
    <w:rsid w:val="003133DA"/>
    <w:rsid w:val="003155F5"/>
    <w:rsid w:val="00315C0D"/>
    <w:rsid w:val="00315ECA"/>
    <w:rsid w:val="00317720"/>
    <w:rsid w:val="003204FB"/>
    <w:rsid w:val="003208C3"/>
    <w:rsid w:val="00321C1D"/>
    <w:rsid w:val="003224C3"/>
    <w:rsid w:val="003229F3"/>
    <w:rsid w:val="00323E8E"/>
    <w:rsid w:val="00324412"/>
    <w:rsid w:val="0032504C"/>
    <w:rsid w:val="003258C2"/>
    <w:rsid w:val="0032657E"/>
    <w:rsid w:val="003269CB"/>
    <w:rsid w:val="003269F8"/>
    <w:rsid w:val="00326C8C"/>
    <w:rsid w:val="00326CDB"/>
    <w:rsid w:val="00327E6C"/>
    <w:rsid w:val="003309FF"/>
    <w:rsid w:val="00330FD0"/>
    <w:rsid w:val="0033100D"/>
    <w:rsid w:val="0033172F"/>
    <w:rsid w:val="00331EA2"/>
    <w:rsid w:val="0033274D"/>
    <w:rsid w:val="00333436"/>
    <w:rsid w:val="00333A3F"/>
    <w:rsid w:val="00335354"/>
    <w:rsid w:val="00336424"/>
    <w:rsid w:val="0033755D"/>
    <w:rsid w:val="00337CD2"/>
    <w:rsid w:val="00337F91"/>
    <w:rsid w:val="00340482"/>
    <w:rsid w:val="003404FE"/>
    <w:rsid w:val="00341915"/>
    <w:rsid w:val="00341A96"/>
    <w:rsid w:val="00341E12"/>
    <w:rsid w:val="00342D08"/>
    <w:rsid w:val="0034309E"/>
    <w:rsid w:val="00343420"/>
    <w:rsid w:val="0034382B"/>
    <w:rsid w:val="00344FE2"/>
    <w:rsid w:val="003459CC"/>
    <w:rsid w:val="00346CF4"/>
    <w:rsid w:val="00346DDE"/>
    <w:rsid w:val="003474F9"/>
    <w:rsid w:val="0034768E"/>
    <w:rsid w:val="003476DF"/>
    <w:rsid w:val="00350BAB"/>
    <w:rsid w:val="003516EA"/>
    <w:rsid w:val="00353DA2"/>
    <w:rsid w:val="00353F00"/>
    <w:rsid w:val="0035496C"/>
    <w:rsid w:val="003558E8"/>
    <w:rsid w:val="00356615"/>
    <w:rsid w:val="0035677D"/>
    <w:rsid w:val="00356BFE"/>
    <w:rsid w:val="00356C3B"/>
    <w:rsid w:val="0035716D"/>
    <w:rsid w:val="00357626"/>
    <w:rsid w:val="00360253"/>
    <w:rsid w:val="00361E2B"/>
    <w:rsid w:val="00364078"/>
    <w:rsid w:val="003650F3"/>
    <w:rsid w:val="00365A22"/>
    <w:rsid w:val="00365A40"/>
    <w:rsid w:val="00366C55"/>
    <w:rsid w:val="003673EB"/>
    <w:rsid w:val="003678CF"/>
    <w:rsid w:val="003704EE"/>
    <w:rsid w:val="00370A4F"/>
    <w:rsid w:val="00370EA9"/>
    <w:rsid w:val="00372527"/>
    <w:rsid w:val="00372744"/>
    <w:rsid w:val="00372F89"/>
    <w:rsid w:val="00374B79"/>
    <w:rsid w:val="00374D52"/>
    <w:rsid w:val="00375159"/>
    <w:rsid w:val="003753E5"/>
    <w:rsid w:val="00375561"/>
    <w:rsid w:val="00375C54"/>
    <w:rsid w:val="00375D33"/>
    <w:rsid w:val="0037616E"/>
    <w:rsid w:val="003768E8"/>
    <w:rsid w:val="00376A60"/>
    <w:rsid w:val="00376C25"/>
    <w:rsid w:val="0037718D"/>
    <w:rsid w:val="00377F5E"/>
    <w:rsid w:val="00380717"/>
    <w:rsid w:val="00381A9B"/>
    <w:rsid w:val="00381AE6"/>
    <w:rsid w:val="00382B39"/>
    <w:rsid w:val="00383BDE"/>
    <w:rsid w:val="003844FB"/>
    <w:rsid w:val="00384846"/>
    <w:rsid w:val="00385634"/>
    <w:rsid w:val="00385788"/>
    <w:rsid w:val="0038588F"/>
    <w:rsid w:val="0038663D"/>
    <w:rsid w:val="00386807"/>
    <w:rsid w:val="00386C16"/>
    <w:rsid w:val="00386DE1"/>
    <w:rsid w:val="00386FCF"/>
    <w:rsid w:val="00390749"/>
    <w:rsid w:val="00390A63"/>
    <w:rsid w:val="003916CB"/>
    <w:rsid w:val="00392186"/>
    <w:rsid w:val="00392B7A"/>
    <w:rsid w:val="00393034"/>
    <w:rsid w:val="003934A5"/>
    <w:rsid w:val="00393D40"/>
    <w:rsid w:val="00393F32"/>
    <w:rsid w:val="0039410F"/>
    <w:rsid w:val="003943B5"/>
    <w:rsid w:val="0039752F"/>
    <w:rsid w:val="00397AF0"/>
    <w:rsid w:val="003A0928"/>
    <w:rsid w:val="003A1E93"/>
    <w:rsid w:val="003A2AE1"/>
    <w:rsid w:val="003A38BD"/>
    <w:rsid w:val="003A39E5"/>
    <w:rsid w:val="003A3D65"/>
    <w:rsid w:val="003A418A"/>
    <w:rsid w:val="003A444A"/>
    <w:rsid w:val="003A69FD"/>
    <w:rsid w:val="003A7681"/>
    <w:rsid w:val="003A7C3B"/>
    <w:rsid w:val="003A7F12"/>
    <w:rsid w:val="003B0577"/>
    <w:rsid w:val="003B065B"/>
    <w:rsid w:val="003B1238"/>
    <w:rsid w:val="003B1909"/>
    <w:rsid w:val="003B1CBC"/>
    <w:rsid w:val="003B27B5"/>
    <w:rsid w:val="003B4240"/>
    <w:rsid w:val="003B470C"/>
    <w:rsid w:val="003B4C13"/>
    <w:rsid w:val="003B4F5F"/>
    <w:rsid w:val="003B6210"/>
    <w:rsid w:val="003B6903"/>
    <w:rsid w:val="003B7BD8"/>
    <w:rsid w:val="003C0145"/>
    <w:rsid w:val="003C1D5D"/>
    <w:rsid w:val="003C1EB4"/>
    <w:rsid w:val="003C48D7"/>
    <w:rsid w:val="003C49D0"/>
    <w:rsid w:val="003C5D1D"/>
    <w:rsid w:val="003C5E91"/>
    <w:rsid w:val="003C5FC4"/>
    <w:rsid w:val="003C6BCF"/>
    <w:rsid w:val="003C76CC"/>
    <w:rsid w:val="003C7A3A"/>
    <w:rsid w:val="003C7CB1"/>
    <w:rsid w:val="003C7D98"/>
    <w:rsid w:val="003C7E98"/>
    <w:rsid w:val="003D149C"/>
    <w:rsid w:val="003D14DE"/>
    <w:rsid w:val="003D23D8"/>
    <w:rsid w:val="003D43CF"/>
    <w:rsid w:val="003D44BA"/>
    <w:rsid w:val="003D46FA"/>
    <w:rsid w:val="003D661C"/>
    <w:rsid w:val="003D6D0A"/>
    <w:rsid w:val="003D74B0"/>
    <w:rsid w:val="003D7A3C"/>
    <w:rsid w:val="003D7BE2"/>
    <w:rsid w:val="003E20C3"/>
    <w:rsid w:val="003E2601"/>
    <w:rsid w:val="003E2BEE"/>
    <w:rsid w:val="003E3704"/>
    <w:rsid w:val="003E3B8E"/>
    <w:rsid w:val="003E4D11"/>
    <w:rsid w:val="003E4E93"/>
    <w:rsid w:val="003E7148"/>
    <w:rsid w:val="003E7554"/>
    <w:rsid w:val="003E7854"/>
    <w:rsid w:val="003F0A60"/>
    <w:rsid w:val="003F0B04"/>
    <w:rsid w:val="003F0C3D"/>
    <w:rsid w:val="003F1258"/>
    <w:rsid w:val="003F1E82"/>
    <w:rsid w:val="003F2275"/>
    <w:rsid w:val="003F2ABC"/>
    <w:rsid w:val="003F2E74"/>
    <w:rsid w:val="003F2F9A"/>
    <w:rsid w:val="003F37F2"/>
    <w:rsid w:val="003F38E1"/>
    <w:rsid w:val="003F4309"/>
    <w:rsid w:val="003F4432"/>
    <w:rsid w:val="003F4468"/>
    <w:rsid w:val="003F4F59"/>
    <w:rsid w:val="003F63FD"/>
    <w:rsid w:val="003F6E65"/>
    <w:rsid w:val="003F71FE"/>
    <w:rsid w:val="00403F8E"/>
    <w:rsid w:val="00404337"/>
    <w:rsid w:val="00404D38"/>
    <w:rsid w:val="004055D6"/>
    <w:rsid w:val="0040592D"/>
    <w:rsid w:val="0040647C"/>
    <w:rsid w:val="004068F2"/>
    <w:rsid w:val="00406BC0"/>
    <w:rsid w:val="00406D20"/>
    <w:rsid w:val="00410968"/>
    <w:rsid w:val="004110DB"/>
    <w:rsid w:val="004124A3"/>
    <w:rsid w:val="004124AC"/>
    <w:rsid w:val="00412A52"/>
    <w:rsid w:val="004144D5"/>
    <w:rsid w:val="00414569"/>
    <w:rsid w:val="00415D22"/>
    <w:rsid w:val="00416D49"/>
    <w:rsid w:val="004219F1"/>
    <w:rsid w:val="00421DE1"/>
    <w:rsid w:val="00421F91"/>
    <w:rsid w:val="00423B0E"/>
    <w:rsid w:val="00423C29"/>
    <w:rsid w:val="00424EBB"/>
    <w:rsid w:val="00424EC4"/>
    <w:rsid w:val="004256AE"/>
    <w:rsid w:val="00425EF7"/>
    <w:rsid w:val="00426A53"/>
    <w:rsid w:val="00426E5B"/>
    <w:rsid w:val="00427974"/>
    <w:rsid w:val="00427D22"/>
    <w:rsid w:val="004320A6"/>
    <w:rsid w:val="0043216D"/>
    <w:rsid w:val="00432C5A"/>
    <w:rsid w:val="00432CC7"/>
    <w:rsid w:val="0043318D"/>
    <w:rsid w:val="004331B1"/>
    <w:rsid w:val="0043330C"/>
    <w:rsid w:val="00433E29"/>
    <w:rsid w:val="00435261"/>
    <w:rsid w:val="00435278"/>
    <w:rsid w:val="004355C1"/>
    <w:rsid w:val="00436102"/>
    <w:rsid w:val="00436804"/>
    <w:rsid w:val="00436FF3"/>
    <w:rsid w:val="004371DB"/>
    <w:rsid w:val="0043736B"/>
    <w:rsid w:val="004402C9"/>
    <w:rsid w:val="004408F4"/>
    <w:rsid w:val="00440C68"/>
    <w:rsid w:val="00440E9B"/>
    <w:rsid w:val="00442255"/>
    <w:rsid w:val="00442502"/>
    <w:rsid w:val="00442AE2"/>
    <w:rsid w:val="00442BD3"/>
    <w:rsid w:val="00443486"/>
    <w:rsid w:val="004438DA"/>
    <w:rsid w:val="00443FBE"/>
    <w:rsid w:val="0044467E"/>
    <w:rsid w:val="0044481C"/>
    <w:rsid w:val="0044561E"/>
    <w:rsid w:val="00451BA4"/>
    <w:rsid w:val="0045284A"/>
    <w:rsid w:val="00452B59"/>
    <w:rsid w:val="0045311B"/>
    <w:rsid w:val="0045316B"/>
    <w:rsid w:val="00453718"/>
    <w:rsid w:val="004538D1"/>
    <w:rsid w:val="00453E64"/>
    <w:rsid w:val="00454024"/>
    <w:rsid w:val="004543A1"/>
    <w:rsid w:val="00454839"/>
    <w:rsid w:val="00455B2A"/>
    <w:rsid w:val="004562BF"/>
    <w:rsid w:val="004572F0"/>
    <w:rsid w:val="004576EE"/>
    <w:rsid w:val="00460054"/>
    <w:rsid w:val="0046023D"/>
    <w:rsid w:val="004604B9"/>
    <w:rsid w:val="0046077D"/>
    <w:rsid w:val="00460D57"/>
    <w:rsid w:val="004615F7"/>
    <w:rsid w:val="00461F65"/>
    <w:rsid w:val="00462678"/>
    <w:rsid w:val="00462AF3"/>
    <w:rsid w:val="00463EEA"/>
    <w:rsid w:val="004642B3"/>
    <w:rsid w:val="004649C8"/>
    <w:rsid w:val="00465A6E"/>
    <w:rsid w:val="00465B4A"/>
    <w:rsid w:val="00465ED0"/>
    <w:rsid w:val="00466738"/>
    <w:rsid w:val="00466C97"/>
    <w:rsid w:val="00466CAF"/>
    <w:rsid w:val="00467D95"/>
    <w:rsid w:val="0047074A"/>
    <w:rsid w:val="00470B4A"/>
    <w:rsid w:val="00470FD5"/>
    <w:rsid w:val="00472AF2"/>
    <w:rsid w:val="00472B3D"/>
    <w:rsid w:val="00474002"/>
    <w:rsid w:val="00474CB3"/>
    <w:rsid w:val="0047531C"/>
    <w:rsid w:val="0047583E"/>
    <w:rsid w:val="004764C9"/>
    <w:rsid w:val="00476718"/>
    <w:rsid w:val="00476986"/>
    <w:rsid w:val="00477907"/>
    <w:rsid w:val="00477C3C"/>
    <w:rsid w:val="004819F2"/>
    <w:rsid w:val="00481AD3"/>
    <w:rsid w:val="004829FA"/>
    <w:rsid w:val="00483896"/>
    <w:rsid w:val="00483A4A"/>
    <w:rsid w:val="004848AE"/>
    <w:rsid w:val="00484B51"/>
    <w:rsid w:val="0048545F"/>
    <w:rsid w:val="00487EDB"/>
    <w:rsid w:val="0049014E"/>
    <w:rsid w:val="004905F0"/>
    <w:rsid w:val="00490AFC"/>
    <w:rsid w:val="00491D7A"/>
    <w:rsid w:val="004921B9"/>
    <w:rsid w:val="00492520"/>
    <w:rsid w:val="00492DF0"/>
    <w:rsid w:val="00492F62"/>
    <w:rsid w:val="0049376A"/>
    <w:rsid w:val="00493B56"/>
    <w:rsid w:val="00494917"/>
    <w:rsid w:val="004950CF"/>
    <w:rsid w:val="0049570E"/>
    <w:rsid w:val="00497110"/>
    <w:rsid w:val="004A0E06"/>
    <w:rsid w:val="004A155D"/>
    <w:rsid w:val="004A1E01"/>
    <w:rsid w:val="004A2C06"/>
    <w:rsid w:val="004A2C80"/>
    <w:rsid w:val="004A39AD"/>
    <w:rsid w:val="004A3D74"/>
    <w:rsid w:val="004A419C"/>
    <w:rsid w:val="004A4530"/>
    <w:rsid w:val="004A735F"/>
    <w:rsid w:val="004A75B1"/>
    <w:rsid w:val="004A7CB8"/>
    <w:rsid w:val="004B0141"/>
    <w:rsid w:val="004B0F54"/>
    <w:rsid w:val="004B16E6"/>
    <w:rsid w:val="004B18A5"/>
    <w:rsid w:val="004B1A0E"/>
    <w:rsid w:val="004B1C0F"/>
    <w:rsid w:val="004B1E9C"/>
    <w:rsid w:val="004B29F0"/>
    <w:rsid w:val="004B3EA0"/>
    <w:rsid w:val="004B3F08"/>
    <w:rsid w:val="004B3F74"/>
    <w:rsid w:val="004B4903"/>
    <w:rsid w:val="004B5027"/>
    <w:rsid w:val="004B513B"/>
    <w:rsid w:val="004B5931"/>
    <w:rsid w:val="004B5B8A"/>
    <w:rsid w:val="004B64FB"/>
    <w:rsid w:val="004B677F"/>
    <w:rsid w:val="004C0263"/>
    <w:rsid w:val="004C0337"/>
    <w:rsid w:val="004C0795"/>
    <w:rsid w:val="004C0CD3"/>
    <w:rsid w:val="004C1C4D"/>
    <w:rsid w:val="004C1FB9"/>
    <w:rsid w:val="004C37B0"/>
    <w:rsid w:val="004C4233"/>
    <w:rsid w:val="004C45B5"/>
    <w:rsid w:val="004C48B2"/>
    <w:rsid w:val="004C53D1"/>
    <w:rsid w:val="004C572A"/>
    <w:rsid w:val="004C6EFE"/>
    <w:rsid w:val="004C6F8F"/>
    <w:rsid w:val="004C70AF"/>
    <w:rsid w:val="004C72C2"/>
    <w:rsid w:val="004C7D4A"/>
    <w:rsid w:val="004D0007"/>
    <w:rsid w:val="004D03EA"/>
    <w:rsid w:val="004D097E"/>
    <w:rsid w:val="004D1108"/>
    <w:rsid w:val="004D1EC3"/>
    <w:rsid w:val="004D2027"/>
    <w:rsid w:val="004D256D"/>
    <w:rsid w:val="004D2ADF"/>
    <w:rsid w:val="004D3D1E"/>
    <w:rsid w:val="004D3E9E"/>
    <w:rsid w:val="004D418D"/>
    <w:rsid w:val="004D4536"/>
    <w:rsid w:val="004D53EC"/>
    <w:rsid w:val="004D5908"/>
    <w:rsid w:val="004D5BD4"/>
    <w:rsid w:val="004D771B"/>
    <w:rsid w:val="004D7E5E"/>
    <w:rsid w:val="004E074F"/>
    <w:rsid w:val="004E0ED8"/>
    <w:rsid w:val="004E19C1"/>
    <w:rsid w:val="004E3244"/>
    <w:rsid w:val="004E3D75"/>
    <w:rsid w:val="004E4137"/>
    <w:rsid w:val="004E57E9"/>
    <w:rsid w:val="004E607F"/>
    <w:rsid w:val="004E7E50"/>
    <w:rsid w:val="004F001F"/>
    <w:rsid w:val="004F010C"/>
    <w:rsid w:val="004F0880"/>
    <w:rsid w:val="004F0D31"/>
    <w:rsid w:val="004F1289"/>
    <w:rsid w:val="004F1998"/>
    <w:rsid w:val="004F1DFA"/>
    <w:rsid w:val="004F1FAF"/>
    <w:rsid w:val="004F22DC"/>
    <w:rsid w:val="004F426F"/>
    <w:rsid w:val="004F469A"/>
    <w:rsid w:val="004F54F4"/>
    <w:rsid w:val="004F5D55"/>
    <w:rsid w:val="004F6225"/>
    <w:rsid w:val="004F70E8"/>
    <w:rsid w:val="004F71D6"/>
    <w:rsid w:val="004F734D"/>
    <w:rsid w:val="00500DA5"/>
    <w:rsid w:val="005023AA"/>
    <w:rsid w:val="00502E1D"/>
    <w:rsid w:val="005033BE"/>
    <w:rsid w:val="0050340A"/>
    <w:rsid w:val="00503BF4"/>
    <w:rsid w:val="00503C32"/>
    <w:rsid w:val="00504514"/>
    <w:rsid w:val="005047FD"/>
    <w:rsid w:val="00505260"/>
    <w:rsid w:val="00505589"/>
    <w:rsid w:val="005064F1"/>
    <w:rsid w:val="00506CA8"/>
    <w:rsid w:val="005105F2"/>
    <w:rsid w:val="00510E80"/>
    <w:rsid w:val="00511104"/>
    <w:rsid w:val="005115E4"/>
    <w:rsid w:val="005115EE"/>
    <w:rsid w:val="005118CA"/>
    <w:rsid w:val="005119A4"/>
    <w:rsid w:val="00511CDF"/>
    <w:rsid w:val="005121EC"/>
    <w:rsid w:val="0051279B"/>
    <w:rsid w:val="00512967"/>
    <w:rsid w:val="005130EC"/>
    <w:rsid w:val="00514194"/>
    <w:rsid w:val="005144F4"/>
    <w:rsid w:val="00514579"/>
    <w:rsid w:val="00515D9A"/>
    <w:rsid w:val="0051600A"/>
    <w:rsid w:val="00516D01"/>
    <w:rsid w:val="0051703A"/>
    <w:rsid w:val="005172AC"/>
    <w:rsid w:val="00517DF2"/>
    <w:rsid w:val="00517E01"/>
    <w:rsid w:val="00520A9A"/>
    <w:rsid w:val="00520AB3"/>
    <w:rsid w:val="00520ABA"/>
    <w:rsid w:val="0052137D"/>
    <w:rsid w:val="00521696"/>
    <w:rsid w:val="00522783"/>
    <w:rsid w:val="00522E1A"/>
    <w:rsid w:val="005234AB"/>
    <w:rsid w:val="0052375E"/>
    <w:rsid w:val="00523B63"/>
    <w:rsid w:val="00524B11"/>
    <w:rsid w:val="00524B56"/>
    <w:rsid w:val="00524D1A"/>
    <w:rsid w:val="00526213"/>
    <w:rsid w:val="005267D2"/>
    <w:rsid w:val="00526820"/>
    <w:rsid w:val="00526AA0"/>
    <w:rsid w:val="00527C04"/>
    <w:rsid w:val="00527E22"/>
    <w:rsid w:val="0053068F"/>
    <w:rsid w:val="00530F8C"/>
    <w:rsid w:val="00531B01"/>
    <w:rsid w:val="0053290D"/>
    <w:rsid w:val="00532A69"/>
    <w:rsid w:val="00533405"/>
    <w:rsid w:val="00533788"/>
    <w:rsid w:val="005338ED"/>
    <w:rsid w:val="00534D5D"/>
    <w:rsid w:val="00535DF0"/>
    <w:rsid w:val="00540264"/>
    <w:rsid w:val="00540D8B"/>
    <w:rsid w:val="00540E6D"/>
    <w:rsid w:val="005412C8"/>
    <w:rsid w:val="005417D1"/>
    <w:rsid w:val="0054313B"/>
    <w:rsid w:val="005436D7"/>
    <w:rsid w:val="00544032"/>
    <w:rsid w:val="00544525"/>
    <w:rsid w:val="00544FEF"/>
    <w:rsid w:val="00545757"/>
    <w:rsid w:val="005463C4"/>
    <w:rsid w:val="00546C54"/>
    <w:rsid w:val="00547277"/>
    <w:rsid w:val="0054727F"/>
    <w:rsid w:val="0055043B"/>
    <w:rsid w:val="00550614"/>
    <w:rsid w:val="00550881"/>
    <w:rsid w:val="0055136A"/>
    <w:rsid w:val="00551C43"/>
    <w:rsid w:val="0055201E"/>
    <w:rsid w:val="0055248B"/>
    <w:rsid w:val="0055291E"/>
    <w:rsid w:val="00553876"/>
    <w:rsid w:val="00554E4A"/>
    <w:rsid w:val="00556D7A"/>
    <w:rsid w:val="0055719B"/>
    <w:rsid w:val="00560169"/>
    <w:rsid w:val="0056078F"/>
    <w:rsid w:val="005619E8"/>
    <w:rsid w:val="00561E06"/>
    <w:rsid w:val="005623D4"/>
    <w:rsid w:val="00562CE5"/>
    <w:rsid w:val="00562DDE"/>
    <w:rsid w:val="00563F82"/>
    <w:rsid w:val="005650A0"/>
    <w:rsid w:val="0056652E"/>
    <w:rsid w:val="00567836"/>
    <w:rsid w:val="00567CB2"/>
    <w:rsid w:val="005700AD"/>
    <w:rsid w:val="005704D1"/>
    <w:rsid w:val="00571238"/>
    <w:rsid w:val="00571D79"/>
    <w:rsid w:val="00571EB0"/>
    <w:rsid w:val="00572670"/>
    <w:rsid w:val="00572C32"/>
    <w:rsid w:val="0057347F"/>
    <w:rsid w:val="00573E7F"/>
    <w:rsid w:val="0057427F"/>
    <w:rsid w:val="005742EC"/>
    <w:rsid w:val="00575272"/>
    <w:rsid w:val="00577851"/>
    <w:rsid w:val="00580194"/>
    <w:rsid w:val="00581977"/>
    <w:rsid w:val="00581FEA"/>
    <w:rsid w:val="0058240F"/>
    <w:rsid w:val="005825B0"/>
    <w:rsid w:val="00583168"/>
    <w:rsid w:val="005839BC"/>
    <w:rsid w:val="0058416B"/>
    <w:rsid w:val="005845CF"/>
    <w:rsid w:val="00584CE9"/>
    <w:rsid w:val="005853F5"/>
    <w:rsid w:val="00586ACA"/>
    <w:rsid w:val="00586DD7"/>
    <w:rsid w:val="0059106C"/>
    <w:rsid w:val="00591DE7"/>
    <w:rsid w:val="005929FF"/>
    <w:rsid w:val="00593073"/>
    <w:rsid w:val="0059466C"/>
    <w:rsid w:val="00594955"/>
    <w:rsid w:val="00595B9D"/>
    <w:rsid w:val="00595FB1"/>
    <w:rsid w:val="005971D5"/>
    <w:rsid w:val="00597687"/>
    <w:rsid w:val="005A009F"/>
    <w:rsid w:val="005A079A"/>
    <w:rsid w:val="005A1400"/>
    <w:rsid w:val="005A1C6A"/>
    <w:rsid w:val="005A2210"/>
    <w:rsid w:val="005A278B"/>
    <w:rsid w:val="005A2A38"/>
    <w:rsid w:val="005A41D8"/>
    <w:rsid w:val="005A450F"/>
    <w:rsid w:val="005A4BCE"/>
    <w:rsid w:val="005A52BA"/>
    <w:rsid w:val="005A5326"/>
    <w:rsid w:val="005A550B"/>
    <w:rsid w:val="005A5FE5"/>
    <w:rsid w:val="005A615F"/>
    <w:rsid w:val="005A7494"/>
    <w:rsid w:val="005B07BA"/>
    <w:rsid w:val="005B12B4"/>
    <w:rsid w:val="005B14D4"/>
    <w:rsid w:val="005B24DE"/>
    <w:rsid w:val="005B2A9D"/>
    <w:rsid w:val="005B2AF7"/>
    <w:rsid w:val="005B300F"/>
    <w:rsid w:val="005B39FB"/>
    <w:rsid w:val="005B3D97"/>
    <w:rsid w:val="005B4AC4"/>
    <w:rsid w:val="005B4CA8"/>
    <w:rsid w:val="005B5012"/>
    <w:rsid w:val="005B625D"/>
    <w:rsid w:val="005B6523"/>
    <w:rsid w:val="005C0DA6"/>
    <w:rsid w:val="005C1FC3"/>
    <w:rsid w:val="005C2804"/>
    <w:rsid w:val="005C299E"/>
    <w:rsid w:val="005C4942"/>
    <w:rsid w:val="005C5025"/>
    <w:rsid w:val="005C578F"/>
    <w:rsid w:val="005C5E1C"/>
    <w:rsid w:val="005C7025"/>
    <w:rsid w:val="005C77CC"/>
    <w:rsid w:val="005D020F"/>
    <w:rsid w:val="005D0AE6"/>
    <w:rsid w:val="005D0F50"/>
    <w:rsid w:val="005D2408"/>
    <w:rsid w:val="005D2B79"/>
    <w:rsid w:val="005D58C0"/>
    <w:rsid w:val="005D5A45"/>
    <w:rsid w:val="005D5D67"/>
    <w:rsid w:val="005D66C7"/>
    <w:rsid w:val="005D7077"/>
    <w:rsid w:val="005D71B1"/>
    <w:rsid w:val="005D75E2"/>
    <w:rsid w:val="005E00A0"/>
    <w:rsid w:val="005E0424"/>
    <w:rsid w:val="005E115D"/>
    <w:rsid w:val="005E1497"/>
    <w:rsid w:val="005E17AF"/>
    <w:rsid w:val="005E1873"/>
    <w:rsid w:val="005E2833"/>
    <w:rsid w:val="005E2F3C"/>
    <w:rsid w:val="005E3093"/>
    <w:rsid w:val="005E32C8"/>
    <w:rsid w:val="005E3BE4"/>
    <w:rsid w:val="005E4005"/>
    <w:rsid w:val="005E40ED"/>
    <w:rsid w:val="005E4AB5"/>
    <w:rsid w:val="005E5A55"/>
    <w:rsid w:val="005E6378"/>
    <w:rsid w:val="005E6C54"/>
    <w:rsid w:val="005E6C9C"/>
    <w:rsid w:val="005E6D6B"/>
    <w:rsid w:val="005E7950"/>
    <w:rsid w:val="005F0EC7"/>
    <w:rsid w:val="005F0FFB"/>
    <w:rsid w:val="005F2131"/>
    <w:rsid w:val="005F21AA"/>
    <w:rsid w:val="005F2DC4"/>
    <w:rsid w:val="005F3454"/>
    <w:rsid w:val="005F3CEB"/>
    <w:rsid w:val="005F400F"/>
    <w:rsid w:val="005F4A96"/>
    <w:rsid w:val="005F5813"/>
    <w:rsid w:val="005F59E6"/>
    <w:rsid w:val="005F5E24"/>
    <w:rsid w:val="005F5F14"/>
    <w:rsid w:val="005F5F32"/>
    <w:rsid w:val="006008A3"/>
    <w:rsid w:val="006008E6"/>
    <w:rsid w:val="00600F3B"/>
    <w:rsid w:val="0060186B"/>
    <w:rsid w:val="0060264C"/>
    <w:rsid w:val="006028F5"/>
    <w:rsid w:val="0060321E"/>
    <w:rsid w:val="006038C3"/>
    <w:rsid w:val="00603F7F"/>
    <w:rsid w:val="006046BD"/>
    <w:rsid w:val="0060471E"/>
    <w:rsid w:val="00604C58"/>
    <w:rsid w:val="00604FA7"/>
    <w:rsid w:val="0060582C"/>
    <w:rsid w:val="00605963"/>
    <w:rsid w:val="006060D3"/>
    <w:rsid w:val="00610665"/>
    <w:rsid w:val="006110AA"/>
    <w:rsid w:val="00611169"/>
    <w:rsid w:val="0061228A"/>
    <w:rsid w:val="006123D0"/>
    <w:rsid w:val="006127E7"/>
    <w:rsid w:val="00612A62"/>
    <w:rsid w:val="00613EB2"/>
    <w:rsid w:val="00614CC6"/>
    <w:rsid w:val="006156E3"/>
    <w:rsid w:val="00615870"/>
    <w:rsid w:val="0061602B"/>
    <w:rsid w:val="006179CA"/>
    <w:rsid w:val="00617E17"/>
    <w:rsid w:val="006208E4"/>
    <w:rsid w:val="0062181A"/>
    <w:rsid w:val="00621D2C"/>
    <w:rsid w:val="00622076"/>
    <w:rsid w:val="00624051"/>
    <w:rsid w:val="00624347"/>
    <w:rsid w:val="00624E6A"/>
    <w:rsid w:val="0062554D"/>
    <w:rsid w:val="00625C90"/>
    <w:rsid w:val="00625D28"/>
    <w:rsid w:val="00625E2C"/>
    <w:rsid w:val="00625EF5"/>
    <w:rsid w:val="0062629B"/>
    <w:rsid w:val="006276C7"/>
    <w:rsid w:val="00627D38"/>
    <w:rsid w:val="006303BB"/>
    <w:rsid w:val="0063105D"/>
    <w:rsid w:val="00631364"/>
    <w:rsid w:val="006317CC"/>
    <w:rsid w:val="006317D3"/>
    <w:rsid w:val="00633049"/>
    <w:rsid w:val="00633641"/>
    <w:rsid w:val="0063383E"/>
    <w:rsid w:val="00633B69"/>
    <w:rsid w:val="00633D88"/>
    <w:rsid w:val="006348FF"/>
    <w:rsid w:val="00634DC0"/>
    <w:rsid w:val="00635445"/>
    <w:rsid w:val="00635A4B"/>
    <w:rsid w:val="006366BB"/>
    <w:rsid w:val="00636B5B"/>
    <w:rsid w:val="00636E00"/>
    <w:rsid w:val="00637BD8"/>
    <w:rsid w:val="00637CF7"/>
    <w:rsid w:val="00641AD2"/>
    <w:rsid w:val="00642015"/>
    <w:rsid w:val="00642539"/>
    <w:rsid w:val="00643BDC"/>
    <w:rsid w:val="00644648"/>
    <w:rsid w:val="006449E0"/>
    <w:rsid w:val="00645301"/>
    <w:rsid w:val="006468A3"/>
    <w:rsid w:val="00646E57"/>
    <w:rsid w:val="006471A1"/>
    <w:rsid w:val="006475D7"/>
    <w:rsid w:val="006478FE"/>
    <w:rsid w:val="00647FDE"/>
    <w:rsid w:val="006500D6"/>
    <w:rsid w:val="00650B3A"/>
    <w:rsid w:val="00651A65"/>
    <w:rsid w:val="00651AF8"/>
    <w:rsid w:val="00651D81"/>
    <w:rsid w:val="0065210F"/>
    <w:rsid w:val="00652B2F"/>
    <w:rsid w:val="00652FF4"/>
    <w:rsid w:val="00653416"/>
    <w:rsid w:val="00653822"/>
    <w:rsid w:val="00653DBF"/>
    <w:rsid w:val="006547BA"/>
    <w:rsid w:val="00654809"/>
    <w:rsid w:val="006557C2"/>
    <w:rsid w:val="00655CAC"/>
    <w:rsid w:val="00656564"/>
    <w:rsid w:val="00656BAF"/>
    <w:rsid w:val="00660EB1"/>
    <w:rsid w:val="00661AF1"/>
    <w:rsid w:val="00661B25"/>
    <w:rsid w:val="00662383"/>
    <w:rsid w:val="006633B6"/>
    <w:rsid w:val="00663434"/>
    <w:rsid w:val="00663458"/>
    <w:rsid w:val="006634B1"/>
    <w:rsid w:val="00663A4D"/>
    <w:rsid w:val="00664B67"/>
    <w:rsid w:val="006656C4"/>
    <w:rsid w:val="006660D1"/>
    <w:rsid w:val="00667074"/>
    <w:rsid w:val="0066719B"/>
    <w:rsid w:val="00667370"/>
    <w:rsid w:val="0066769D"/>
    <w:rsid w:val="006676DB"/>
    <w:rsid w:val="0066794D"/>
    <w:rsid w:val="00667A63"/>
    <w:rsid w:val="006706C5"/>
    <w:rsid w:val="00670AAC"/>
    <w:rsid w:val="00670B5C"/>
    <w:rsid w:val="006710F7"/>
    <w:rsid w:val="00671A90"/>
    <w:rsid w:val="00671E80"/>
    <w:rsid w:val="006729FB"/>
    <w:rsid w:val="00673715"/>
    <w:rsid w:val="00673BC4"/>
    <w:rsid w:val="00673E1F"/>
    <w:rsid w:val="00674505"/>
    <w:rsid w:val="00674BB7"/>
    <w:rsid w:val="00674FBD"/>
    <w:rsid w:val="0067552B"/>
    <w:rsid w:val="006761F8"/>
    <w:rsid w:val="006777EC"/>
    <w:rsid w:val="006806B1"/>
    <w:rsid w:val="006810DA"/>
    <w:rsid w:val="006812A7"/>
    <w:rsid w:val="006818D1"/>
    <w:rsid w:val="00681DF8"/>
    <w:rsid w:val="0068265A"/>
    <w:rsid w:val="0068277F"/>
    <w:rsid w:val="0068348D"/>
    <w:rsid w:val="00683536"/>
    <w:rsid w:val="00683D63"/>
    <w:rsid w:val="00684140"/>
    <w:rsid w:val="00684ECE"/>
    <w:rsid w:val="00684FFE"/>
    <w:rsid w:val="006850FD"/>
    <w:rsid w:val="006855CA"/>
    <w:rsid w:val="00685C64"/>
    <w:rsid w:val="006861E3"/>
    <w:rsid w:val="00686249"/>
    <w:rsid w:val="00686D9D"/>
    <w:rsid w:val="0069084E"/>
    <w:rsid w:val="00691506"/>
    <w:rsid w:val="00691FFF"/>
    <w:rsid w:val="006924FA"/>
    <w:rsid w:val="00693468"/>
    <w:rsid w:val="006938F4"/>
    <w:rsid w:val="00693E2F"/>
    <w:rsid w:val="0069467C"/>
    <w:rsid w:val="00695144"/>
    <w:rsid w:val="0069582E"/>
    <w:rsid w:val="006963CF"/>
    <w:rsid w:val="0069792E"/>
    <w:rsid w:val="006A0610"/>
    <w:rsid w:val="006A2235"/>
    <w:rsid w:val="006A2E51"/>
    <w:rsid w:val="006A371D"/>
    <w:rsid w:val="006A3DC0"/>
    <w:rsid w:val="006A43DF"/>
    <w:rsid w:val="006A4A05"/>
    <w:rsid w:val="006A4B1A"/>
    <w:rsid w:val="006A4BD4"/>
    <w:rsid w:val="006A50FE"/>
    <w:rsid w:val="006A5672"/>
    <w:rsid w:val="006A5BDA"/>
    <w:rsid w:val="006A5CB6"/>
    <w:rsid w:val="006A621A"/>
    <w:rsid w:val="006A62E5"/>
    <w:rsid w:val="006A6877"/>
    <w:rsid w:val="006A68C3"/>
    <w:rsid w:val="006A699C"/>
    <w:rsid w:val="006A6B87"/>
    <w:rsid w:val="006A6C1A"/>
    <w:rsid w:val="006A71CF"/>
    <w:rsid w:val="006B021C"/>
    <w:rsid w:val="006B0334"/>
    <w:rsid w:val="006B08E7"/>
    <w:rsid w:val="006B279F"/>
    <w:rsid w:val="006B2E00"/>
    <w:rsid w:val="006B3180"/>
    <w:rsid w:val="006B493F"/>
    <w:rsid w:val="006B4BE0"/>
    <w:rsid w:val="006B5279"/>
    <w:rsid w:val="006B634C"/>
    <w:rsid w:val="006B69AD"/>
    <w:rsid w:val="006B7E9D"/>
    <w:rsid w:val="006B7ED3"/>
    <w:rsid w:val="006C15F6"/>
    <w:rsid w:val="006C1A19"/>
    <w:rsid w:val="006C1A40"/>
    <w:rsid w:val="006C2314"/>
    <w:rsid w:val="006C258E"/>
    <w:rsid w:val="006C4BFA"/>
    <w:rsid w:val="006C4F57"/>
    <w:rsid w:val="006C5796"/>
    <w:rsid w:val="006C6A01"/>
    <w:rsid w:val="006C6E62"/>
    <w:rsid w:val="006C720E"/>
    <w:rsid w:val="006C75F6"/>
    <w:rsid w:val="006D063E"/>
    <w:rsid w:val="006D07CA"/>
    <w:rsid w:val="006D171E"/>
    <w:rsid w:val="006D262E"/>
    <w:rsid w:val="006D2711"/>
    <w:rsid w:val="006D3DAB"/>
    <w:rsid w:val="006D4D41"/>
    <w:rsid w:val="006D53F0"/>
    <w:rsid w:val="006D5532"/>
    <w:rsid w:val="006D5B82"/>
    <w:rsid w:val="006D67BF"/>
    <w:rsid w:val="006D75AC"/>
    <w:rsid w:val="006E0643"/>
    <w:rsid w:val="006E0E80"/>
    <w:rsid w:val="006E0E8B"/>
    <w:rsid w:val="006E1762"/>
    <w:rsid w:val="006E17B4"/>
    <w:rsid w:val="006E1AD7"/>
    <w:rsid w:val="006E20E1"/>
    <w:rsid w:val="006E38B0"/>
    <w:rsid w:val="006E3F8F"/>
    <w:rsid w:val="006E5245"/>
    <w:rsid w:val="006E554C"/>
    <w:rsid w:val="006E5800"/>
    <w:rsid w:val="006E6B70"/>
    <w:rsid w:val="006E6B99"/>
    <w:rsid w:val="006E6CA9"/>
    <w:rsid w:val="006E782B"/>
    <w:rsid w:val="006F0015"/>
    <w:rsid w:val="006F2347"/>
    <w:rsid w:val="006F3D32"/>
    <w:rsid w:val="006F43D4"/>
    <w:rsid w:val="006F60FC"/>
    <w:rsid w:val="006F684B"/>
    <w:rsid w:val="006F6A49"/>
    <w:rsid w:val="006F6D05"/>
    <w:rsid w:val="006F7034"/>
    <w:rsid w:val="0070029C"/>
    <w:rsid w:val="007002B9"/>
    <w:rsid w:val="00700DAF"/>
    <w:rsid w:val="007018DF"/>
    <w:rsid w:val="007021CF"/>
    <w:rsid w:val="00702582"/>
    <w:rsid w:val="00703865"/>
    <w:rsid w:val="00704A00"/>
    <w:rsid w:val="00704D0B"/>
    <w:rsid w:val="00704E16"/>
    <w:rsid w:val="00705395"/>
    <w:rsid w:val="007057E6"/>
    <w:rsid w:val="00705B0C"/>
    <w:rsid w:val="00705DFF"/>
    <w:rsid w:val="00705EEE"/>
    <w:rsid w:val="00706377"/>
    <w:rsid w:val="0070639D"/>
    <w:rsid w:val="00706563"/>
    <w:rsid w:val="007065A7"/>
    <w:rsid w:val="0070690A"/>
    <w:rsid w:val="007074B6"/>
    <w:rsid w:val="00710CAE"/>
    <w:rsid w:val="00710FD5"/>
    <w:rsid w:val="007113DE"/>
    <w:rsid w:val="00711671"/>
    <w:rsid w:val="00711C79"/>
    <w:rsid w:val="0071481C"/>
    <w:rsid w:val="00714C55"/>
    <w:rsid w:val="007151B9"/>
    <w:rsid w:val="00715292"/>
    <w:rsid w:val="00715C06"/>
    <w:rsid w:val="00716168"/>
    <w:rsid w:val="00716B4D"/>
    <w:rsid w:val="00717278"/>
    <w:rsid w:val="007175D7"/>
    <w:rsid w:val="007176FE"/>
    <w:rsid w:val="00717B72"/>
    <w:rsid w:val="00717C29"/>
    <w:rsid w:val="00717FF5"/>
    <w:rsid w:val="00720C81"/>
    <w:rsid w:val="007228D8"/>
    <w:rsid w:val="00722AF7"/>
    <w:rsid w:val="00723382"/>
    <w:rsid w:val="00723431"/>
    <w:rsid w:val="00723828"/>
    <w:rsid w:val="00724FA7"/>
    <w:rsid w:val="00725CC9"/>
    <w:rsid w:val="00725EA2"/>
    <w:rsid w:val="00726173"/>
    <w:rsid w:val="00726DD8"/>
    <w:rsid w:val="00726EAE"/>
    <w:rsid w:val="00732802"/>
    <w:rsid w:val="00733867"/>
    <w:rsid w:val="00733C00"/>
    <w:rsid w:val="00733C15"/>
    <w:rsid w:val="00734AA1"/>
    <w:rsid w:val="00734AFB"/>
    <w:rsid w:val="0073542B"/>
    <w:rsid w:val="00735DA4"/>
    <w:rsid w:val="00736301"/>
    <w:rsid w:val="00737ED5"/>
    <w:rsid w:val="00740663"/>
    <w:rsid w:val="007406B2"/>
    <w:rsid w:val="00740972"/>
    <w:rsid w:val="00740B6A"/>
    <w:rsid w:val="0074158C"/>
    <w:rsid w:val="00742159"/>
    <w:rsid w:val="00743202"/>
    <w:rsid w:val="00743253"/>
    <w:rsid w:val="00744260"/>
    <w:rsid w:val="00744277"/>
    <w:rsid w:val="00744FE9"/>
    <w:rsid w:val="00745E9E"/>
    <w:rsid w:val="00746131"/>
    <w:rsid w:val="00746C17"/>
    <w:rsid w:val="00746E4C"/>
    <w:rsid w:val="00747C95"/>
    <w:rsid w:val="00752254"/>
    <w:rsid w:val="007524A8"/>
    <w:rsid w:val="00753261"/>
    <w:rsid w:val="00753E98"/>
    <w:rsid w:val="00754750"/>
    <w:rsid w:val="007550D7"/>
    <w:rsid w:val="007558A8"/>
    <w:rsid w:val="00756743"/>
    <w:rsid w:val="007574E2"/>
    <w:rsid w:val="0075765E"/>
    <w:rsid w:val="00760515"/>
    <w:rsid w:val="0076093C"/>
    <w:rsid w:val="007612F8"/>
    <w:rsid w:val="0076156A"/>
    <w:rsid w:val="00761B6E"/>
    <w:rsid w:val="00762296"/>
    <w:rsid w:val="00763978"/>
    <w:rsid w:val="00763B4E"/>
    <w:rsid w:val="00763BBF"/>
    <w:rsid w:val="007643C8"/>
    <w:rsid w:val="00764BA6"/>
    <w:rsid w:val="00764FA0"/>
    <w:rsid w:val="00765886"/>
    <w:rsid w:val="007664BE"/>
    <w:rsid w:val="007665AD"/>
    <w:rsid w:val="0076733E"/>
    <w:rsid w:val="00767762"/>
    <w:rsid w:val="0077031E"/>
    <w:rsid w:val="0077225E"/>
    <w:rsid w:val="0077346F"/>
    <w:rsid w:val="00773FCB"/>
    <w:rsid w:val="007742FE"/>
    <w:rsid w:val="0077463D"/>
    <w:rsid w:val="00774F65"/>
    <w:rsid w:val="00775749"/>
    <w:rsid w:val="00775BB1"/>
    <w:rsid w:val="0077631C"/>
    <w:rsid w:val="00776713"/>
    <w:rsid w:val="007770F3"/>
    <w:rsid w:val="007772E7"/>
    <w:rsid w:val="00780156"/>
    <w:rsid w:val="00780C64"/>
    <w:rsid w:val="00780EA6"/>
    <w:rsid w:val="00781C3E"/>
    <w:rsid w:val="00782F98"/>
    <w:rsid w:val="00783F04"/>
    <w:rsid w:val="00785676"/>
    <w:rsid w:val="00785F39"/>
    <w:rsid w:val="00787760"/>
    <w:rsid w:val="007901C3"/>
    <w:rsid w:val="00790C39"/>
    <w:rsid w:val="00792CA4"/>
    <w:rsid w:val="00793392"/>
    <w:rsid w:val="00793B0E"/>
    <w:rsid w:val="00793BDB"/>
    <w:rsid w:val="007942B0"/>
    <w:rsid w:val="0079452E"/>
    <w:rsid w:val="007945D5"/>
    <w:rsid w:val="00794B54"/>
    <w:rsid w:val="00795209"/>
    <w:rsid w:val="007965AD"/>
    <w:rsid w:val="00796AC4"/>
    <w:rsid w:val="00796E22"/>
    <w:rsid w:val="007A01E1"/>
    <w:rsid w:val="007A026A"/>
    <w:rsid w:val="007A1A3D"/>
    <w:rsid w:val="007A26F1"/>
    <w:rsid w:val="007A2A43"/>
    <w:rsid w:val="007A2BD0"/>
    <w:rsid w:val="007A383B"/>
    <w:rsid w:val="007A41D5"/>
    <w:rsid w:val="007A42FC"/>
    <w:rsid w:val="007A6FDF"/>
    <w:rsid w:val="007A73F7"/>
    <w:rsid w:val="007A779A"/>
    <w:rsid w:val="007A7D46"/>
    <w:rsid w:val="007B0201"/>
    <w:rsid w:val="007B0533"/>
    <w:rsid w:val="007B07D8"/>
    <w:rsid w:val="007B0821"/>
    <w:rsid w:val="007B2207"/>
    <w:rsid w:val="007B240D"/>
    <w:rsid w:val="007B250D"/>
    <w:rsid w:val="007B2A61"/>
    <w:rsid w:val="007B2DA6"/>
    <w:rsid w:val="007B45E8"/>
    <w:rsid w:val="007B481A"/>
    <w:rsid w:val="007B4C13"/>
    <w:rsid w:val="007B4DF5"/>
    <w:rsid w:val="007B4FB1"/>
    <w:rsid w:val="007B5C8E"/>
    <w:rsid w:val="007B5EFC"/>
    <w:rsid w:val="007B6FA5"/>
    <w:rsid w:val="007B74AB"/>
    <w:rsid w:val="007B75C2"/>
    <w:rsid w:val="007C096A"/>
    <w:rsid w:val="007C0F8B"/>
    <w:rsid w:val="007C190A"/>
    <w:rsid w:val="007C1926"/>
    <w:rsid w:val="007C218C"/>
    <w:rsid w:val="007C2221"/>
    <w:rsid w:val="007C2EAC"/>
    <w:rsid w:val="007C3CA6"/>
    <w:rsid w:val="007C3CCA"/>
    <w:rsid w:val="007C40DF"/>
    <w:rsid w:val="007C456D"/>
    <w:rsid w:val="007C4E8C"/>
    <w:rsid w:val="007C58DD"/>
    <w:rsid w:val="007C5A36"/>
    <w:rsid w:val="007C6C8E"/>
    <w:rsid w:val="007C72E0"/>
    <w:rsid w:val="007C7796"/>
    <w:rsid w:val="007D119B"/>
    <w:rsid w:val="007D241D"/>
    <w:rsid w:val="007D2B5A"/>
    <w:rsid w:val="007D363F"/>
    <w:rsid w:val="007D38F1"/>
    <w:rsid w:val="007D3C39"/>
    <w:rsid w:val="007D420D"/>
    <w:rsid w:val="007D54D3"/>
    <w:rsid w:val="007D5608"/>
    <w:rsid w:val="007D6F37"/>
    <w:rsid w:val="007D704C"/>
    <w:rsid w:val="007E0198"/>
    <w:rsid w:val="007E08C2"/>
    <w:rsid w:val="007E0C80"/>
    <w:rsid w:val="007E12F0"/>
    <w:rsid w:val="007E1937"/>
    <w:rsid w:val="007E3DDD"/>
    <w:rsid w:val="007E4C01"/>
    <w:rsid w:val="007E4EBA"/>
    <w:rsid w:val="007E52CD"/>
    <w:rsid w:val="007E5430"/>
    <w:rsid w:val="007E795F"/>
    <w:rsid w:val="007E7E64"/>
    <w:rsid w:val="007E7EF2"/>
    <w:rsid w:val="007F052A"/>
    <w:rsid w:val="007F0C2E"/>
    <w:rsid w:val="007F3D88"/>
    <w:rsid w:val="007F411E"/>
    <w:rsid w:val="007F41D3"/>
    <w:rsid w:val="007F442B"/>
    <w:rsid w:val="007F4B72"/>
    <w:rsid w:val="007F4E1A"/>
    <w:rsid w:val="007F51CB"/>
    <w:rsid w:val="007F5DB9"/>
    <w:rsid w:val="007F61A4"/>
    <w:rsid w:val="007F6637"/>
    <w:rsid w:val="007F760A"/>
    <w:rsid w:val="007F798B"/>
    <w:rsid w:val="007F7F52"/>
    <w:rsid w:val="008001D2"/>
    <w:rsid w:val="008008C7"/>
    <w:rsid w:val="0080178B"/>
    <w:rsid w:val="008021EF"/>
    <w:rsid w:val="00802A1D"/>
    <w:rsid w:val="00802F43"/>
    <w:rsid w:val="008030D2"/>
    <w:rsid w:val="0080344B"/>
    <w:rsid w:val="008034FD"/>
    <w:rsid w:val="008036E7"/>
    <w:rsid w:val="00804751"/>
    <w:rsid w:val="0080478A"/>
    <w:rsid w:val="008054F0"/>
    <w:rsid w:val="008055DF"/>
    <w:rsid w:val="00805830"/>
    <w:rsid w:val="0080595A"/>
    <w:rsid w:val="00805FCA"/>
    <w:rsid w:val="008064F2"/>
    <w:rsid w:val="00806AEA"/>
    <w:rsid w:val="008073D1"/>
    <w:rsid w:val="00807503"/>
    <w:rsid w:val="00807CC8"/>
    <w:rsid w:val="0081003F"/>
    <w:rsid w:val="0081042E"/>
    <w:rsid w:val="00810A6A"/>
    <w:rsid w:val="00810A97"/>
    <w:rsid w:val="00811349"/>
    <w:rsid w:val="008119F8"/>
    <w:rsid w:val="008122B3"/>
    <w:rsid w:val="00812706"/>
    <w:rsid w:val="008151A1"/>
    <w:rsid w:val="008154FB"/>
    <w:rsid w:val="00815C96"/>
    <w:rsid w:val="00815EFD"/>
    <w:rsid w:val="008162D7"/>
    <w:rsid w:val="00816821"/>
    <w:rsid w:val="00816E12"/>
    <w:rsid w:val="00817875"/>
    <w:rsid w:val="00820587"/>
    <w:rsid w:val="00820B4B"/>
    <w:rsid w:val="00820EC2"/>
    <w:rsid w:val="0082129E"/>
    <w:rsid w:val="00821927"/>
    <w:rsid w:val="00823138"/>
    <w:rsid w:val="00824F4E"/>
    <w:rsid w:val="00825CE9"/>
    <w:rsid w:val="0082623A"/>
    <w:rsid w:val="008268B9"/>
    <w:rsid w:val="008268FB"/>
    <w:rsid w:val="00826CCB"/>
    <w:rsid w:val="00826FE4"/>
    <w:rsid w:val="008306AB"/>
    <w:rsid w:val="00830CC1"/>
    <w:rsid w:val="00830CCD"/>
    <w:rsid w:val="0083122A"/>
    <w:rsid w:val="0083193C"/>
    <w:rsid w:val="00831A7F"/>
    <w:rsid w:val="00831B1F"/>
    <w:rsid w:val="00831C77"/>
    <w:rsid w:val="008323C9"/>
    <w:rsid w:val="00832EBC"/>
    <w:rsid w:val="00833F27"/>
    <w:rsid w:val="00835468"/>
    <w:rsid w:val="00835762"/>
    <w:rsid w:val="00835825"/>
    <w:rsid w:val="00835E0C"/>
    <w:rsid w:val="00836C98"/>
    <w:rsid w:val="00836DE3"/>
    <w:rsid w:val="0084032D"/>
    <w:rsid w:val="008406DC"/>
    <w:rsid w:val="00841392"/>
    <w:rsid w:val="00841655"/>
    <w:rsid w:val="00841AA2"/>
    <w:rsid w:val="008420E5"/>
    <w:rsid w:val="008423BD"/>
    <w:rsid w:val="0084263A"/>
    <w:rsid w:val="008431E9"/>
    <w:rsid w:val="008432AD"/>
    <w:rsid w:val="008442D2"/>
    <w:rsid w:val="00844563"/>
    <w:rsid w:val="00844FAA"/>
    <w:rsid w:val="00845C24"/>
    <w:rsid w:val="008461E7"/>
    <w:rsid w:val="0085073E"/>
    <w:rsid w:val="00851342"/>
    <w:rsid w:val="00851740"/>
    <w:rsid w:val="00851F61"/>
    <w:rsid w:val="0085362B"/>
    <w:rsid w:val="008541D4"/>
    <w:rsid w:val="00855B19"/>
    <w:rsid w:val="00855E19"/>
    <w:rsid w:val="00856119"/>
    <w:rsid w:val="008562E2"/>
    <w:rsid w:val="00856786"/>
    <w:rsid w:val="0085694B"/>
    <w:rsid w:val="00856D0A"/>
    <w:rsid w:val="00857456"/>
    <w:rsid w:val="0085768E"/>
    <w:rsid w:val="00857A67"/>
    <w:rsid w:val="00860682"/>
    <w:rsid w:val="00860E20"/>
    <w:rsid w:val="00861C76"/>
    <w:rsid w:val="00862824"/>
    <w:rsid w:val="008635ED"/>
    <w:rsid w:val="008636D3"/>
    <w:rsid w:val="00863BE4"/>
    <w:rsid w:val="00863C5D"/>
    <w:rsid w:val="00863E08"/>
    <w:rsid w:val="00864028"/>
    <w:rsid w:val="0086434B"/>
    <w:rsid w:val="008646C9"/>
    <w:rsid w:val="00865035"/>
    <w:rsid w:val="0086540D"/>
    <w:rsid w:val="00865B8A"/>
    <w:rsid w:val="00865BBD"/>
    <w:rsid w:val="008664E9"/>
    <w:rsid w:val="00866760"/>
    <w:rsid w:val="008667EC"/>
    <w:rsid w:val="008678ED"/>
    <w:rsid w:val="00867B8D"/>
    <w:rsid w:val="00867EAB"/>
    <w:rsid w:val="00867FBB"/>
    <w:rsid w:val="008704B2"/>
    <w:rsid w:val="00870508"/>
    <w:rsid w:val="00870FEE"/>
    <w:rsid w:val="00871392"/>
    <w:rsid w:val="00872A39"/>
    <w:rsid w:val="00872F06"/>
    <w:rsid w:val="0087315F"/>
    <w:rsid w:val="008731DA"/>
    <w:rsid w:val="00873799"/>
    <w:rsid w:val="00873C16"/>
    <w:rsid w:val="00873D41"/>
    <w:rsid w:val="008743B7"/>
    <w:rsid w:val="00874BEC"/>
    <w:rsid w:val="0087556F"/>
    <w:rsid w:val="00875673"/>
    <w:rsid w:val="008763CB"/>
    <w:rsid w:val="00877BD2"/>
    <w:rsid w:val="00880692"/>
    <w:rsid w:val="0088105A"/>
    <w:rsid w:val="00881DF1"/>
    <w:rsid w:val="00881EBA"/>
    <w:rsid w:val="00882506"/>
    <w:rsid w:val="0088262A"/>
    <w:rsid w:val="00882EF7"/>
    <w:rsid w:val="008833A2"/>
    <w:rsid w:val="00883525"/>
    <w:rsid w:val="008837EF"/>
    <w:rsid w:val="008840EF"/>
    <w:rsid w:val="008848EC"/>
    <w:rsid w:val="00884B7C"/>
    <w:rsid w:val="00885405"/>
    <w:rsid w:val="00885F99"/>
    <w:rsid w:val="00886C9A"/>
    <w:rsid w:val="00886DDA"/>
    <w:rsid w:val="00887F24"/>
    <w:rsid w:val="00890620"/>
    <w:rsid w:val="00890BAD"/>
    <w:rsid w:val="0089118A"/>
    <w:rsid w:val="00891E77"/>
    <w:rsid w:val="0089281A"/>
    <w:rsid w:val="008930A3"/>
    <w:rsid w:val="0089326F"/>
    <w:rsid w:val="00894074"/>
    <w:rsid w:val="00894087"/>
    <w:rsid w:val="008952B2"/>
    <w:rsid w:val="00895937"/>
    <w:rsid w:val="00895A7F"/>
    <w:rsid w:val="00895F40"/>
    <w:rsid w:val="008A02D9"/>
    <w:rsid w:val="008A050D"/>
    <w:rsid w:val="008A0C24"/>
    <w:rsid w:val="008A0E01"/>
    <w:rsid w:val="008A3110"/>
    <w:rsid w:val="008A3289"/>
    <w:rsid w:val="008A3771"/>
    <w:rsid w:val="008A436F"/>
    <w:rsid w:val="008A54DE"/>
    <w:rsid w:val="008A66C7"/>
    <w:rsid w:val="008A7320"/>
    <w:rsid w:val="008A7894"/>
    <w:rsid w:val="008A7F37"/>
    <w:rsid w:val="008B04B6"/>
    <w:rsid w:val="008B06FC"/>
    <w:rsid w:val="008B0BC8"/>
    <w:rsid w:val="008B0CEE"/>
    <w:rsid w:val="008B262E"/>
    <w:rsid w:val="008B2F35"/>
    <w:rsid w:val="008B3995"/>
    <w:rsid w:val="008B429F"/>
    <w:rsid w:val="008B48BD"/>
    <w:rsid w:val="008B4BCD"/>
    <w:rsid w:val="008B533C"/>
    <w:rsid w:val="008B57C4"/>
    <w:rsid w:val="008B757A"/>
    <w:rsid w:val="008B77B1"/>
    <w:rsid w:val="008C026F"/>
    <w:rsid w:val="008C02FF"/>
    <w:rsid w:val="008C09CB"/>
    <w:rsid w:val="008C326F"/>
    <w:rsid w:val="008C3CD5"/>
    <w:rsid w:val="008C433E"/>
    <w:rsid w:val="008C5004"/>
    <w:rsid w:val="008C5409"/>
    <w:rsid w:val="008C5887"/>
    <w:rsid w:val="008C6B65"/>
    <w:rsid w:val="008C71F4"/>
    <w:rsid w:val="008C798A"/>
    <w:rsid w:val="008C7E46"/>
    <w:rsid w:val="008C7F74"/>
    <w:rsid w:val="008D0B44"/>
    <w:rsid w:val="008D192E"/>
    <w:rsid w:val="008D22C2"/>
    <w:rsid w:val="008D2780"/>
    <w:rsid w:val="008D2A7D"/>
    <w:rsid w:val="008D2F56"/>
    <w:rsid w:val="008D341C"/>
    <w:rsid w:val="008D3A1F"/>
    <w:rsid w:val="008D410F"/>
    <w:rsid w:val="008D4344"/>
    <w:rsid w:val="008D4623"/>
    <w:rsid w:val="008D5038"/>
    <w:rsid w:val="008D526B"/>
    <w:rsid w:val="008E1C42"/>
    <w:rsid w:val="008E2043"/>
    <w:rsid w:val="008E2C85"/>
    <w:rsid w:val="008E3074"/>
    <w:rsid w:val="008E30D4"/>
    <w:rsid w:val="008E3B18"/>
    <w:rsid w:val="008E4200"/>
    <w:rsid w:val="008E47A8"/>
    <w:rsid w:val="008E4A21"/>
    <w:rsid w:val="008E5F2B"/>
    <w:rsid w:val="008E6E1A"/>
    <w:rsid w:val="008E74E6"/>
    <w:rsid w:val="008F0529"/>
    <w:rsid w:val="008F0D45"/>
    <w:rsid w:val="008F162E"/>
    <w:rsid w:val="008F1896"/>
    <w:rsid w:val="008F3E0C"/>
    <w:rsid w:val="008F3E4C"/>
    <w:rsid w:val="008F3F87"/>
    <w:rsid w:val="008F49D5"/>
    <w:rsid w:val="008F4BA6"/>
    <w:rsid w:val="008F5C34"/>
    <w:rsid w:val="008F6CB7"/>
    <w:rsid w:val="008F70C9"/>
    <w:rsid w:val="008F7DC3"/>
    <w:rsid w:val="0090083D"/>
    <w:rsid w:val="00900887"/>
    <w:rsid w:val="00900C59"/>
    <w:rsid w:val="00900DBB"/>
    <w:rsid w:val="00901917"/>
    <w:rsid w:val="00902050"/>
    <w:rsid w:val="009020AB"/>
    <w:rsid w:val="0090289E"/>
    <w:rsid w:val="00905C76"/>
    <w:rsid w:val="00905CFB"/>
    <w:rsid w:val="009067C6"/>
    <w:rsid w:val="009069B4"/>
    <w:rsid w:val="00906D5A"/>
    <w:rsid w:val="00906F69"/>
    <w:rsid w:val="00907024"/>
    <w:rsid w:val="009076B7"/>
    <w:rsid w:val="00907CDB"/>
    <w:rsid w:val="00907F19"/>
    <w:rsid w:val="00907F31"/>
    <w:rsid w:val="00907F7A"/>
    <w:rsid w:val="00910AD0"/>
    <w:rsid w:val="00910AE2"/>
    <w:rsid w:val="009126DF"/>
    <w:rsid w:val="0091363A"/>
    <w:rsid w:val="00914812"/>
    <w:rsid w:val="00914CFF"/>
    <w:rsid w:val="00915E57"/>
    <w:rsid w:val="0091644E"/>
    <w:rsid w:val="00916E17"/>
    <w:rsid w:val="00920579"/>
    <w:rsid w:val="009209BB"/>
    <w:rsid w:val="009211F9"/>
    <w:rsid w:val="009219C5"/>
    <w:rsid w:val="00921ADA"/>
    <w:rsid w:val="00921CF0"/>
    <w:rsid w:val="00922B23"/>
    <w:rsid w:val="00922F72"/>
    <w:rsid w:val="00923B0F"/>
    <w:rsid w:val="009261E0"/>
    <w:rsid w:val="009261FD"/>
    <w:rsid w:val="009275A9"/>
    <w:rsid w:val="00927E3C"/>
    <w:rsid w:val="00930196"/>
    <w:rsid w:val="00930C05"/>
    <w:rsid w:val="00931141"/>
    <w:rsid w:val="00931BD2"/>
    <w:rsid w:val="00931C86"/>
    <w:rsid w:val="00931E40"/>
    <w:rsid w:val="00931E74"/>
    <w:rsid w:val="009323F8"/>
    <w:rsid w:val="0093241C"/>
    <w:rsid w:val="0093265C"/>
    <w:rsid w:val="00932E8F"/>
    <w:rsid w:val="0093359B"/>
    <w:rsid w:val="009344B1"/>
    <w:rsid w:val="009345F8"/>
    <w:rsid w:val="00934AF7"/>
    <w:rsid w:val="00934DE6"/>
    <w:rsid w:val="00935192"/>
    <w:rsid w:val="00936428"/>
    <w:rsid w:val="0093651B"/>
    <w:rsid w:val="009377DB"/>
    <w:rsid w:val="00937D97"/>
    <w:rsid w:val="00937FF7"/>
    <w:rsid w:val="00940F3E"/>
    <w:rsid w:val="009416B7"/>
    <w:rsid w:val="00941900"/>
    <w:rsid w:val="00943F52"/>
    <w:rsid w:val="00945CD6"/>
    <w:rsid w:val="00946696"/>
    <w:rsid w:val="0094682C"/>
    <w:rsid w:val="00946857"/>
    <w:rsid w:val="009503BF"/>
    <w:rsid w:val="0095110A"/>
    <w:rsid w:val="0095149D"/>
    <w:rsid w:val="0095265A"/>
    <w:rsid w:val="0095325A"/>
    <w:rsid w:val="0095329C"/>
    <w:rsid w:val="009550E3"/>
    <w:rsid w:val="00955A23"/>
    <w:rsid w:val="00955C51"/>
    <w:rsid w:val="00955F69"/>
    <w:rsid w:val="00960AA0"/>
    <w:rsid w:val="009610A9"/>
    <w:rsid w:val="0096139E"/>
    <w:rsid w:val="00961A26"/>
    <w:rsid w:val="00961E01"/>
    <w:rsid w:val="00962212"/>
    <w:rsid w:val="0096313F"/>
    <w:rsid w:val="00963D90"/>
    <w:rsid w:val="00964BF8"/>
    <w:rsid w:val="009658AF"/>
    <w:rsid w:val="00967307"/>
    <w:rsid w:val="00967A40"/>
    <w:rsid w:val="00967DE7"/>
    <w:rsid w:val="00971F1E"/>
    <w:rsid w:val="009741CD"/>
    <w:rsid w:val="00974AE0"/>
    <w:rsid w:val="00974CCC"/>
    <w:rsid w:val="00976AC7"/>
    <w:rsid w:val="009802C1"/>
    <w:rsid w:val="009811C0"/>
    <w:rsid w:val="009813F9"/>
    <w:rsid w:val="0098221F"/>
    <w:rsid w:val="009822BF"/>
    <w:rsid w:val="00982F5E"/>
    <w:rsid w:val="009835D9"/>
    <w:rsid w:val="00983998"/>
    <w:rsid w:val="00983B8F"/>
    <w:rsid w:val="009843CB"/>
    <w:rsid w:val="00984C5C"/>
    <w:rsid w:val="009852B1"/>
    <w:rsid w:val="0098678E"/>
    <w:rsid w:val="00986CE0"/>
    <w:rsid w:val="0098714C"/>
    <w:rsid w:val="00987873"/>
    <w:rsid w:val="00987A24"/>
    <w:rsid w:val="00990231"/>
    <w:rsid w:val="00990821"/>
    <w:rsid w:val="00990867"/>
    <w:rsid w:val="00990CA1"/>
    <w:rsid w:val="00990EE4"/>
    <w:rsid w:val="00992A3E"/>
    <w:rsid w:val="0099392A"/>
    <w:rsid w:val="00993CC4"/>
    <w:rsid w:val="00994621"/>
    <w:rsid w:val="009957D1"/>
    <w:rsid w:val="00995EA8"/>
    <w:rsid w:val="009963C8"/>
    <w:rsid w:val="009965FC"/>
    <w:rsid w:val="00997A86"/>
    <w:rsid w:val="00997A87"/>
    <w:rsid w:val="00997D1A"/>
    <w:rsid w:val="009A0491"/>
    <w:rsid w:val="009A0CAC"/>
    <w:rsid w:val="009A1F60"/>
    <w:rsid w:val="009A2626"/>
    <w:rsid w:val="009A27CE"/>
    <w:rsid w:val="009A2E78"/>
    <w:rsid w:val="009A33D0"/>
    <w:rsid w:val="009A33DA"/>
    <w:rsid w:val="009A383D"/>
    <w:rsid w:val="009A4598"/>
    <w:rsid w:val="009A4A15"/>
    <w:rsid w:val="009A4FA8"/>
    <w:rsid w:val="009A6697"/>
    <w:rsid w:val="009A714D"/>
    <w:rsid w:val="009A7440"/>
    <w:rsid w:val="009A7A97"/>
    <w:rsid w:val="009B0ECE"/>
    <w:rsid w:val="009B0FDF"/>
    <w:rsid w:val="009B1DAA"/>
    <w:rsid w:val="009B2985"/>
    <w:rsid w:val="009B342C"/>
    <w:rsid w:val="009B39B8"/>
    <w:rsid w:val="009B6394"/>
    <w:rsid w:val="009B6D58"/>
    <w:rsid w:val="009B7560"/>
    <w:rsid w:val="009B790C"/>
    <w:rsid w:val="009B79C2"/>
    <w:rsid w:val="009B7D5A"/>
    <w:rsid w:val="009C0CD4"/>
    <w:rsid w:val="009C14D7"/>
    <w:rsid w:val="009C1CAD"/>
    <w:rsid w:val="009C1EA9"/>
    <w:rsid w:val="009C2F6C"/>
    <w:rsid w:val="009C37FC"/>
    <w:rsid w:val="009C3910"/>
    <w:rsid w:val="009C3B82"/>
    <w:rsid w:val="009C4A18"/>
    <w:rsid w:val="009C563C"/>
    <w:rsid w:val="009C56D7"/>
    <w:rsid w:val="009C59EF"/>
    <w:rsid w:val="009C5EAE"/>
    <w:rsid w:val="009C6D34"/>
    <w:rsid w:val="009C7EFB"/>
    <w:rsid w:val="009D1727"/>
    <w:rsid w:val="009D2708"/>
    <w:rsid w:val="009D29E4"/>
    <w:rsid w:val="009D3F2C"/>
    <w:rsid w:val="009D541C"/>
    <w:rsid w:val="009D556A"/>
    <w:rsid w:val="009D560D"/>
    <w:rsid w:val="009D587C"/>
    <w:rsid w:val="009D6004"/>
    <w:rsid w:val="009D6107"/>
    <w:rsid w:val="009E0140"/>
    <w:rsid w:val="009E04B7"/>
    <w:rsid w:val="009E061B"/>
    <w:rsid w:val="009E07D1"/>
    <w:rsid w:val="009E1298"/>
    <w:rsid w:val="009E1967"/>
    <w:rsid w:val="009E19A4"/>
    <w:rsid w:val="009E1B8F"/>
    <w:rsid w:val="009E2E8E"/>
    <w:rsid w:val="009E3843"/>
    <w:rsid w:val="009E3B9C"/>
    <w:rsid w:val="009E4918"/>
    <w:rsid w:val="009E4CD5"/>
    <w:rsid w:val="009E5663"/>
    <w:rsid w:val="009E6E6B"/>
    <w:rsid w:val="009E7C23"/>
    <w:rsid w:val="009F0A65"/>
    <w:rsid w:val="009F0AA2"/>
    <w:rsid w:val="009F0EE3"/>
    <w:rsid w:val="009F1999"/>
    <w:rsid w:val="009F1B59"/>
    <w:rsid w:val="009F22D5"/>
    <w:rsid w:val="009F3760"/>
    <w:rsid w:val="009F4AA4"/>
    <w:rsid w:val="009F5025"/>
    <w:rsid w:val="009F5035"/>
    <w:rsid w:val="009F56B1"/>
    <w:rsid w:val="009F61C3"/>
    <w:rsid w:val="009F6279"/>
    <w:rsid w:val="009F6F9F"/>
    <w:rsid w:val="009F7F9A"/>
    <w:rsid w:val="00A00DF5"/>
    <w:rsid w:val="00A015D7"/>
    <w:rsid w:val="00A018B3"/>
    <w:rsid w:val="00A01E36"/>
    <w:rsid w:val="00A021BB"/>
    <w:rsid w:val="00A02867"/>
    <w:rsid w:val="00A02912"/>
    <w:rsid w:val="00A030E1"/>
    <w:rsid w:val="00A033E7"/>
    <w:rsid w:val="00A044A7"/>
    <w:rsid w:val="00A0491A"/>
    <w:rsid w:val="00A0634C"/>
    <w:rsid w:val="00A06F0C"/>
    <w:rsid w:val="00A0716B"/>
    <w:rsid w:val="00A072D0"/>
    <w:rsid w:val="00A07513"/>
    <w:rsid w:val="00A07620"/>
    <w:rsid w:val="00A07924"/>
    <w:rsid w:val="00A07DBD"/>
    <w:rsid w:val="00A1186E"/>
    <w:rsid w:val="00A11C61"/>
    <w:rsid w:val="00A1280F"/>
    <w:rsid w:val="00A12DFB"/>
    <w:rsid w:val="00A13B3C"/>
    <w:rsid w:val="00A14347"/>
    <w:rsid w:val="00A14C0B"/>
    <w:rsid w:val="00A15B49"/>
    <w:rsid w:val="00A16DAC"/>
    <w:rsid w:val="00A1721B"/>
    <w:rsid w:val="00A17F4F"/>
    <w:rsid w:val="00A2010E"/>
    <w:rsid w:val="00A20144"/>
    <w:rsid w:val="00A206B7"/>
    <w:rsid w:val="00A2079D"/>
    <w:rsid w:val="00A20EC7"/>
    <w:rsid w:val="00A2195A"/>
    <w:rsid w:val="00A219D6"/>
    <w:rsid w:val="00A2311B"/>
    <w:rsid w:val="00A23142"/>
    <w:rsid w:val="00A23661"/>
    <w:rsid w:val="00A237AC"/>
    <w:rsid w:val="00A23A06"/>
    <w:rsid w:val="00A23FEA"/>
    <w:rsid w:val="00A24822"/>
    <w:rsid w:val="00A25AB4"/>
    <w:rsid w:val="00A26956"/>
    <w:rsid w:val="00A26CCD"/>
    <w:rsid w:val="00A26D2B"/>
    <w:rsid w:val="00A2785A"/>
    <w:rsid w:val="00A30F5B"/>
    <w:rsid w:val="00A31655"/>
    <w:rsid w:val="00A31ADC"/>
    <w:rsid w:val="00A32059"/>
    <w:rsid w:val="00A328A9"/>
    <w:rsid w:val="00A335CD"/>
    <w:rsid w:val="00A33A9C"/>
    <w:rsid w:val="00A35000"/>
    <w:rsid w:val="00A35AF4"/>
    <w:rsid w:val="00A36109"/>
    <w:rsid w:val="00A365DC"/>
    <w:rsid w:val="00A374FA"/>
    <w:rsid w:val="00A4082F"/>
    <w:rsid w:val="00A40964"/>
    <w:rsid w:val="00A40A20"/>
    <w:rsid w:val="00A40E4D"/>
    <w:rsid w:val="00A41A23"/>
    <w:rsid w:val="00A41C5E"/>
    <w:rsid w:val="00A423DB"/>
    <w:rsid w:val="00A42852"/>
    <w:rsid w:val="00A42C5C"/>
    <w:rsid w:val="00A42EAB"/>
    <w:rsid w:val="00A43533"/>
    <w:rsid w:val="00A435CC"/>
    <w:rsid w:val="00A436A3"/>
    <w:rsid w:val="00A438D2"/>
    <w:rsid w:val="00A44158"/>
    <w:rsid w:val="00A447B5"/>
    <w:rsid w:val="00A44A8A"/>
    <w:rsid w:val="00A45DCA"/>
    <w:rsid w:val="00A46B82"/>
    <w:rsid w:val="00A46D86"/>
    <w:rsid w:val="00A47485"/>
    <w:rsid w:val="00A47B7C"/>
    <w:rsid w:val="00A50310"/>
    <w:rsid w:val="00A50AAA"/>
    <w:rsid w:val="00A50BCD"/>
    <w:rsid w:val="00A50F38"/>
    <w:rsid w:val="00A51BC8"/>
    <w:rsid w:val="00A51D47"/>
    <w:rsid w:val="00A52D69"/>
    <w:rsid w:val="00A5388E"/>
    <w:rsid w:val="00A539AB"/>
    <w:rsid w:val="00A53CEC"/>
    <w:rsid w:val="00A53FBC"/>
    <w:rsid w:val="00A54255"/>
    <w:rsid w:val="00A543B2"/>
    <w:rsid w:val="00A54560"/>
    <w:rsid w:val="00A549A8"/>
    <w:rsid w:val="00A54E07"/>
    <w:rsid w:val="00A55C70"/>
    <w:rsid w:val="00A55D3D"/>
    <w:rsid w:val="00A55E69"/>
    <w:rsid w:val="00A56208"/>
    <w:rsid w:val="00A56864"/>
    <w:rsid w:val="00A56F16"/>
    <w:rsid w:val="00A57C00"/>
    <w:rsid w:val="00A57CCE"/>
    <w:rsid w:val="00A60216"/>
    <w:rsid w:val="00A60A9F"/>
    <w:rsid w:val="00A620D0"/>
    <w:rsid w:val="00A63640"/>
    <w:rsid w:val="00A63A83"/>
    <w:rsid w:val="00A63A90"/>
    <w:rsid w:val="00A64923"/>
    <w:rsid w:val="00A657AB"/>
    <w:rsid w:val="00A65865"/>
    <w:rsid w:val="00A6591E"/>
    <w:rsid w:val="00A666E4"/>
    <w:rsid w:val="00A66909"/>
    <w:rsid w:val="00A6740D"/>
    <w:rsid w:val="00A674F2"/>
    <w:rsid w:val="00A6753C"/>
    <w:rsid w:val="00A67744"/>
    <w:rsid w:val="00A67877"/>
    <w:rsid w:val="00A703C5"/>
    <w:rsid w:val="00A7092D"/>
    <w:rsid w:val="00A709C0"/>
    <w:rsid w:val="00A709DA"/>
    <w:rsid w:val="00A70AD8"/>
    <w:rsid w:val="00A70C11"/>
    <w:rsid w:val="00A71404"/>
    <w:rsid w:val="00A714A4"/>
    <w:rsid w:val="00A71A41"/>
    <w:rsid w:val="00A71CAB"/>
    <w:rsid w:val="00A71CE2"/>
    <w:rsid w:val="00A71FF6"/>
    <w:rsid w:val="00A727AC"/>
    <w:rsid w:val="00A73D4E"/>
    <w:rsid w:val="00A73EB9"/>
    <w:rsid w:val="00A747ED"/>
    <w:rsid w:val="00A7533F"/>
    <w:rsid w:val="00A757F3"/>
    <w:rsid w:val="00A758B3"/>
    <w:rsid w:val="00A758E5"/>
    <w:rsid w:val="00A75E9E"/>
    <w:rsid w:val="00A7697D"/>
    <w:rsid w:val="00A773C0"/>
    <w:rsid w:val="00A77E05"/>
    <w:rsid w:val="00A77E2F"/>
    <w:rsid w:val="00A8012E"/>
    <w:rsid w:val="00A80FAF"/>
    <w:rsid w:val="00A81A38"/>
    <w:rsid w:val="00A83622"/>
    <w:rsid w:val="00A83FCA"/>
    <w:rsid w:val="00A8459B"/>
    <w:rsid w:val="00A845C2"/>
    <w:rsid w:val="00A84D6E"/>
    <w:rsid w:val="00A85AFA"/>
    <w:rsid w:val="00A85FBD"/>
    <w:rsid w:val="00A86088"/>
    <w:rsid w:val="00A86683"/>
    <w:rsid w:val="00A87FFB"/>
    <w:rsid w:val="00A90ED7"/>
    <w:rsid w:val="00A91CD3"/>
    <w:rsid w:val="00A91DB9"/>
    <w:rsid w:val="00A92644"/>
    <w:rsid w:val="00A93C5D"/>
    <w:rsid w:val="00A97730"/>
    <w:rsid w:val="00AA1511"/>
    <w:rsid w:val="00AA1C48"/>
    <w:rsid w:val="00AA203D"/>
    <w:rsid w:val="00AA29B0"/>
    <w:rsid w:val="00AA3981"/>
    <w:rsid w:val="00AA42A5"/>
    <w:rsid w:val="00AA5212"/>
    <w:rsid w:val="00AA559C"/>
    <w:rsid w:val="00AA6110"/>
    <w:rsid w:val="00AA6382"/>
    <w:rsid w:val="00AA6AC9"/>
    <w:rsid w:val="00AA71DE"/>
    <w:rsid w:val="00AA7BE0"/>
    <w:rsid w:val="00AB0371"/>
    <w:rsid w:val="00AB1892"/>
    <w:rsid w:val="00AB1ACE"/>
    <w:rsid w:val="00AB215D"/>
    <w:rsid w:val="00AB2191"/>
    <w:rsid w:val="00AB2951"/>
    <w:rsid w:val="00AB2B84"/>
    <w:rsid w:val="00AB2C26"/>
    <w:rsid w:val="00AB4DFC"/>
    <w:rsid w:val="00AB557D"/>
    <w:rsid w:val="00AB6801"/>
    <w:rsid w:val="00AB6B66"/>
    <w:rsid w:val="00AB7B12"/>
    <w:rsid w:val="00AC0970"/>
    <w:rsid w:val="00AC2444"/>
    <w:rsid w:val="00AC282C"/>
    <w:rsid w:val="00AC29A5"/>
    <w:rsid w:val="00AC4EE1"/>
    <w:rsid w:val="00AC5014"/>
    <w:rsid w:val="00AC529E"/>
    <w:rsid w:val="00AC556B"/>
    <w:rsid w:val="00AC55D2"/>
    <w:rsid w:val="00AC5F45"/>
    <w:rsid w:val="00AC64E6"/>
    <w:rsid w:val="00AC661E"/>
    <w:rsid w:val="00AC6694"/>
    <w:rsid w:val="00AC6DD4"/>
    <w:rsid w:val="00AC7368"/>
    <w:rsid w:val="00AD0B3E"/>
    <w:rsid w:val="00AD14BC"/>
    <w:rsid w:val="00AD2389"/>
    <w:rsid w:val="00AD24BC"/>
    <w:rsid w:val="00AD272F"/>
    <w:rsid w:val="00AD40E6"/>
    <w:rsid w:val="00AD6B94"/>
    <w:rsid w:val="00AD6D1E"/>
    <w:rsid w:val="00AE00C3"/>
    <w:rsid w:val="00AE0688"/>
    <w:rsid w:val="00AE139C"/>
    <w:rsid w:val="00AE1432"/>
    <w:rsid w:val="00AE1D4A"/>
    <w:rsid w:val="00AE1DF7"/>
    <w:rsid w:val="00AE1E9D"/>
    <w:rsid w:val="00AE2217"/>
    <w:rsid w:val="00AE287C"/>
    <w:rsid w:val="00AE2B99"/>
    <w:rsid w:val="00AE2D7B"/>
    <w:rsid w:val="00AE2F06"/>
    <w:rsid w:val="00AE3062"/>
    <w:rsid w:val="00AE326A"/>
    <w:rsid w:val="00AE4D8B"/>
    <w:rsid w:val="00AE6421"/>
    <w:rsid w:val="00AE7648"/>
    <w:rsid w:val="00AE7D9F"/>
    <w:rsid w:val="00AF2CAA"/>
    <w:rsid w:val="00AF339C"/>
    <w:rsid w:val="00AF3B6B"/>
    <w:rsid w:val="00AF3F2C"/>
    <w:rsid w:val="00AF4437"/>
    <w:rsid w:val="00AF4623"/>
    <w:rsid w:val="00AF48B4"/>
    <w:rsid w:val="00AF49A3"/>
    <w:rsid w:val="00AF5065"/>
    <w:rsid w:val="00AF55E5"/>
    <w:rsid w:val="00AF5A24"/>
    <w:rsid w:val="00AF5AB7"/>
    <w:rsid w:val="00AF66AA"/>
    <w:rsid w:val="00AF6ED9"/>
    <w:rsid w:val="00AF7CA1"/>
    <w:rsid w:val="00AF7CAF"/>
    <w:rsid w:val="00B0130D"/>
    <w:rsid w:val="00B022DF"/>
    <w:rsid w:val="00B02555"/>
    <w:rsid w:val="00B059AA"/>
    <w:rsid w:val="00B05B93"/>
    <w:rsid w:val="00B06033"/>
    <w:rsid w:val="00B06274"/>
    <w:rsid w:val="00B06557"/>
    <w:rsid w:val="00B107D0"/>
    <w:rsid w:val="00B10801"/>
    <w:rsid w:val="00B1096B"/>
    <w:rsid w:val="00B1117B"/>
    <w:rsid w:val="00B1184F"/>
    <w:rsid w:val="00B1195C"/>
    <w:rsid w:val="00B11998"/>
    <w:rsid w:val="00B1199C"/>
    <w:rsid w:val="00B1261B"/>
    <w:rsid w:val="00B12A24"/>
    <w:rsid w:val="00B145B0"/>
    <w:rsid w:val="00B15649"/>
    <w:rsid w:val="00B15CC0"/>
    <w:rsid w:val="00B163DE"/>
    <w:rsid w:val="00B16A68"/>
    <w:rsid w:val="00B17695"/>
    <w:rsid w:val="00B17E12"/>
    <w:rsid w:val="00B2044D"/>
    <w:rsid w:val="00B20A77"/>
    <w:rsid w:val="00B20FA8"/>
    <w:rsid w:val="00B219EC"/>
    <w:rsid w:val="00B21B6F"/>
    <w:rsid w:val="00B21CF4"/>
    <w:rsid w:val="00B21E1D"/>
    <w:rsid w:val="00B22148"/>
    <w:rsid w:val="00B236F8"/>
    <w:rsid w:val="00B24172"/>
    <w:rsid w:val="00B24426"/>
    <w:rsid w:val="00B25FB0"/>
    <w:rsid w:val="00B2668D"/>
    <w:rsid w:val="00B30112"/>
    <w:rsid w:val="00B3072C"/>
    <w:rsid w:val="00B30A64"/>
    <w:rsid w:val="00B31364"/>
    <w:rsid w:val="00B3330D"/>
    <w:rsid w:val="00B33ED5"/>
    <w:rsid w:val="00B344B6"/>
    <w:rsid w:val="00B34BEF"/>
    <w:rsid w:val="00B36A0B"/>
    <w:rsid w:val="00B373AA"/>
    <w:rsid w:val="00B377F7"/>
    <w:rsid w:val="00B37DF7"/>
    <w:rsid w:val="00B37E58"/>
    <w:rsid w:val="00B402D6"/>
    <w:rsid w:val="00B404DF"/>
    <w:rsid w:val="00B407A2"/>
    <w:rsid w:val="00B40F5C"/>
    <w:rsid w:val="00B433A7"/>
    <w:rsid w:val="00B43F14"/>
    <w:rsid w:val="00B44688"/>
    <w:rsid w:val="00B44D6E"/>
    <w:rsid w:val="00B47E01"/>
    <w:rsid w:val="00B50253"/>
    <w:rsid w:val="00B5064B"/>
    <w:rsid w:val="00B50F68"/>
    <w:rsid w:val="00B5106A"/>
    <w:rsid w:val="00B51830"/>
    <w:rsid w:val="00B51A99"/>
    <w:rsid w:val="00B53BCE"/>
    <w:rsid w:val="00B556AD"/>
    <w:rsid w:val="00B56A21"/>
    <w:rsid w:val="00B577A5"/>
    <w:rsid w:val="00B57A25"/>
    <w:rsid w:val="00B60321"/>
    <w:rsid w:val="00B60C0E"/>
    <w:rsid w:val="00B60F14"/>
    <w:rsid w:val="00B62087"/>
    <w:rsid w:val="00B622E1"/>
    <w:rsid w:val="00B62B10"/>
    <w:rsid w:val="00B62B7B"/>
    <w:rsid w:val="00B63A4B"/>
    <w:rsid w:val="00B63FD5"/>
    <w:rsid w:val="00B65621"/>
    <w:rsid w:val="00B6574B"/>
    <w:rsid w:val="00B65F46"/>
    <w:rsid w:val="00B66337"/>
    <w:rsid w:val="00B6711F"/>
    <w:rsid w:val="00B675CA"/>
    <w:rsid w:val="00B67BBB"/>
    <w:rsid w:val="00B702CD"/>
    <w:rsid w:val="00B7090C"/>
    <w:rsid w:val="00B70C23"/>
    <w:rsid w:val="00B71D8C"/>
    <w:rsid w:val="00B72698"/>
    <w:rsid w:val="00B72701"/>
    <w:rsid w:val="00B73390"/>
    <w:rsid w:val="00B734D9"/>
    <w:rsid w:val="00B73804"/>
    <w:rsid w:val="00B742A0"/>
    <w:rsid w:val="00B74E30"/>
    <w:rsid w:val="00B7589E"/>
    <w:rsid w:val="00B76A74"/>
    <w:rsid w:val="00B76AC4"/>
    <w:rsid w:val="00B80408"/>
    <w:rsid w:val="00B804E9"/>
    <w:rsid w:val="00B80582"/>
    <w:rsid w:val="00B81AD1"/>
    <w:rsid w:val="00B81B37"/>
    <w:rsid w:val="00B82E7C"/>
    <w:rsid w:val="00B83052"/>
    <w:rsid w:val="00B83750"/>
    <w:rsid w:val="00B83C92"/>
    <w:rsid w:val="00B840A4"/>
    <w:rsid w:val="00B843A1"/>
    <w:rsid w:val="00B85053"/>
    <w:rsid w:val="00B8505B"/>
    <w:rsid w:val="00B85B6D"/>
    <w:rsid w:val="00B862D8"/>
    <w:rsid w:val="00B864F4"/>
    <w:rsid w:val="00B86894"/>
    <w:rsid w:val="00B86FBE"/>
    <w:rsid w:val="00B9098A"/>
    <w:rsid w:val="00B90DFD"/>
    <w:rsid w:val="00B91C54"/>
    <w:rsid w:val="00B91D6B"/>
    <w:rsid w:val="00B94B98"/>
    <w:rsid w:val="00B956A1"/>
    <w:rsid w:val="00B96667"/>
    <w:rsid w:val="00B9700E"/>
    <w:rsid w:val="00B971B6"/>
    <w:rsid w:val="00BA1206"/>
    <w:rsid w:val="00BA13F5"/>
    <w:rsid w:val="00BA24E0"/>
    <w:rsid w:val="00BA30FA"/>
    <w:rsid w:val="00BA3E1E"/>
    <w:rsid w:val="00BA4412"/>
    <w:rsid w:val="00BA4DB8"/>
    <w:rsid w:val="00BA50A4"/>
    <w:rsid w:val="00BA58E2"/>
    <w:rsid w:val="00BA7016"/>
    <w:rsid w:val="00BA7138"/>
    <w:rsid w:val="00BA793C"/>
    <w:rsid w:val="00BA7BD6"/>
    <w:rsid w:val="00BB06A6"/>
    <w:rsid w:val="00BB12F8"/>
    <w:rsid w:val="00BB1ED1"/>
    <w:rsid w:val="00BB22B6"/>
    <w:rsid w:val="00BB30D0"/>
    <w:rsid w:val="00BB3DFA"/>
    <w:rsid w:val="00BB5C21"/>
    <w:rsid w:val="00BB5DA4"/>
    <w:rsid w:val="00BB5DE1"/>
    <w:rsid w:val="00BB611C"/>
    <w:rsid w:val="00BB749A"/>
    <w:rsid w:val="00BB774F"/>
    <w:rsid w:val="00BB77F0"/>
    <w:rsid w:val="00BB79C5"/>
    <w:rsid w:val="00BB7A9A"/>
    <w:rsid w:val="00BB7EE1"/>
    <w:rsid w:val="00BC040B"/>
    <w:rsid w:val="00BC2107"/>
    <w:rsid w:val="00BC2951"/>
    <w:rsid w:val="00BC2DC9"/>
    <w:rsid w:val="00BC3094"/>
    <w:rsid w:val="00BC3E80"/>
    <w:rsid w:val="00BC4793"/>
    <w:rsid w:val="00BC4A3A"/>
    <w:rsid w:val="00BC5415"/>
    <w:rsid w:val="00BC6109"/>
    <w:rsid w:val="00BC7528"/>
    <w:rsid w:val="00BC753A"/>
    <w:rsid w:val="00BC7C93"/>
    <w:rsid w:val="00BD0416"/>
    <w:rsid w:val="00BD0DFF"/>
    <w:rsid w:val="00BD1B3F"/>
    <w:rsid w:val="00BD334C"/>
    <w:rsid w:val="00BD4453"/>
    <w:rsid w:val="00BD44C3"/>
    <w:rsid w:val="00BD45CB"/>
    <w:rsid w:val="00BD494F"/>
    <w:rsid w:val="00BD4DB5"/>
    <w:rsid w:val="00BD4FEF"/>
    <w:rsid w:val="00BD5398"/>
    <w:rsid w:val="00BD57A7"/>
    <w:rsid w:val="00BD59A9"/>
    <w:rsid w:val="00BD6A34"/>
    <w:rsid w:val="00BD7454"/>
    <w:rsid w:val="00BD7890"/>
    <w:rsid w:val="00BD79AA"/>
    <w:rsid w:val="00BD7C18"/>
    <w:rsid w:val="00BD7C26"/>
    <w:rsid w:val="00BD7E86"/>
    <w:rsid w:val="00BE0140"/>
    <w:rsid w:val="00BE02BE"/>
    <w:rsid w:val="00BE0649"/>
    <w:rsid w:val="00BE071C"/>
    <w:rsid w:val="00BE0CA2"/>
    <w:rsid w:val="00BE0FEB"/>
    <w:rsid w:val="00BE26A4"/>
    <w:rsid w:val="00BE3410"/>
    <w:rsid w:val="00BE5666"/>
    <w:rsid w:val="00BE5698"/>
    <w:rsid w:val="00BE68D1"/>
    <w:rsid w:val="00BE6FBE"/>
    <w:rsid w:val="00BE7003"/>
    <w:rsid w:val="00BE73E9"/>
    <w:rsid w:val="00BE7678"/>
    <w:rsid w:val="00BE781A"/>
    <w:rsid w:val="00BF048D"/>
    <w:rsid w:val="00BF1F5B"/>
    <w:rsid w:val="00BF3E65"/>
    <w:rsid w:val="00BF3E8E"/>
    <w:rsid w:val="00BF3F1E"/>
    <w:rsid w:val="00BF4C2E"/>
    <w:rsid w:val="00BF4E0A"/>
    <w:rsid w:val="00BF5043"/>
    <w:rsid w:val="00BF5077"/>
    <w:rsid w:val="00BF5454"/>
    <w:rsid w:val="00BF54B5"/>
    <w:rsid w:val="00BF5980"/>
    <w:rsid w:val="00BF6EBF"/>
    <w:rsid w:val="00BF72A6"/>
    <w:rsid w:val="00BF7592"/>
    <w:rsid w:val="00BF7AD4"/>
    <w:rsid w:val="00BF7B7D"/>
    <w:rsid w:val="00BF7F7A"/>
    <w:rsid w:val="00C013EC"/>
    <w:rsid w:val="00C01AB2"/>
    <w:rsid w:val="00C01FF8"/>
    <w:rsid w:val="00C030FF"/>
    <w:rsid w:val="00C051A8"/>
    <w:rsid w:val="00C05D91"/>
    <w:rsid w:val="00C066B4"/>
    <w:rsid w:val="00C07316"/>
    <w:rsid w:val="00C079DF"/>
    <w:rsid w:val="00C07E44"/>
    <w:rsid w:val="00C105D3"/>
    <w:rsid w:val="00C11B75"/>
    <w:rsid w:val="00C13947"/>
    <w:rsid w:val="00C154F1"/>
    <w:rsid w:val="00C15F8D"/>
    <w:rsid w:val="00C16502"/>
    <w:rsid w:val="00C170E6"/>
    <w:rsid w:val="00C17474"/>
    <w:rsid w:val="00C17D40"/>
    <w:rsid w:val="00C20052"/>
    <w:rsid w:val="00C2196E"/>
    <w:rsid w:val="00C21CA7"/>
    <w:rsid w:val="00C23675"/>
    <w:rsid w:val="00C24AC2"/>
    <w:rsid w:val="00C26439"/>
    <w:rsid w:val="00C300BC"/>
    <w:rsid w:val="00C30673"/>
    <w:rsid w:val="00C31285"/>
    <w:rsid w:val="00C31A6B"/>
    <w:rsid w:val="00C323C8"/>
    <w:rsid w:val="00C333FC"/>
    <w:rsid w:val="00C352AF"/>
    <w:rsid w:val="00C3552D"/>
    <w:rsid w:val="00C35DF1"/>
    <w:rsid w:val="00C373CA"/>
    <w:rsid w:val="00C413D1"/>
    <w:rsid w:val="00C416FD"/>
    <w:rsid w:val="00C42597"/>
    <w:rsid w:val="00C42C2C"/>
    <w:rsid w:val="00C42C5D"/>
    <w:rsid w:val="00C446D8"/>
    <w:rsid w:val="00C44AE0"/>
    <w:rsid w:val="00C455D0"/>
    <w:rsid w:val="00C45856"/>
    <w:rsid w:val="00C45D23"/>
    <w:rsid w:val="00C45DD7"/>
    <w:rsid w:val="00C45EBE"/>
    <w:rsid w:val="00C46512"/>
    <w:rsid w:val="00C47C68"/>
    <w:rsid w:val="00C50189"/>
    <w:rsid w:val="00C5030A"/>
    <w:rsid w:val="00C50F0A"/>
    <w:rsid w:val="00C52B27"/>
    <w:rsid w:val="00C53389"/>
    <w:rsid w:val="00C551DE"/>
    <w:rsid w:val="00C577F2"/>
    <w:rsid w:val="00C60685"/>
    <w:rsid w:val="00C61517"/>
    <w:rsid w:val="00C619DB"/>
    <w:rsid w:val="00C61C65"/>
    <w:rsid w:val="00C63AC8"/>
    <w:rsid w:val="00C668B2"/>
    <w:rsid w:val="00C6711F"/>
    <w:rsid w:val="00C67177"/>
    <w:rsid w:val="00C67F10"/>
    <w:rsid w:val="00C712B8"/>
    <w:rsid w:val="00C720B0"/>
    <w:rsid w:val="00C72395"/>
    <w:rsid w:val="00C72B16"/>
    <w:rsid w:val="00C734D1"/>
    <w:rsid w:val="00C7353B"/>
    <w:rsid w:val="00C74FE1"/>
    <w:rsid w:val="00C7580A"/>
    <w:rsid w:val="00C75BF7"/>
    <w:rsid w:val="00C76196"/>
    <w:rsid w:val="00C765DF"/>
    <w:rsid w:val="00C76D22"/>
    <w:rsid w:val="00C77CC4"/>
    <w:rsid w:val="00C80B32"/>
    <w:rsid w:val="00C8275E"/>
    <w:rsid w:val="00C837FC"/>
    <w:rsid w:val="00C8407C"/>
    <w:rsid w:val="00C85925"/>
    <w:rsid w:val="00C859DE"/>
    <w:rsid w:val="00C86E9B"/>
    <w:rsid w:val="00C87B2F"/>
    <w:rsid w:val="00C87D96"/>
    <w:rsid w:val="00C90BC4"/>
    <w:rsid w:val="00C9105F"/>
    <w:rsid w:val="00C915CC"/>
    <w:rsid w:val="00C9290B"/>
    <w:rsid w:val="00C933F9"/>
    <w:rsid w:val="00C936C0"/>
    <w:rsid w:val="00C93853"/>
    <w:rsid w:val="00C93FDA"/>
    <w:rsid w:val="00C94837"/>
    <w:rsid w:val="00C9496C"/>
    <w:rsid w:val="00C952BF"/>
    <w:rsid w:val="00C95DB3"/>
    <w:rsid w:val="00C9600E"/>
    <w:rsid w:val="00C967EB"/>
    <w:rsid w:val="00C96D3C"/>
    <w:rsid w:val="00C97632"/>
    <w:rsid w:val="00CA0936"/>
    <w:rsid w:val="00CA0C1D"/>
    <w:rsid w:val="00CA1FEE"/>
    <w:rsid w:val="00CA2655"/>
    <w:rsid w:val="00CA34C2"/>
    <w:rsid w:val="00CA4ABD"/>
    <w:rsid w:val="00CA4EB6"/>
    <w:rsid w:val="00CA60B1"/>
    <w:rsid w:val="00CA65BE"/>
    <w:rsid w:val="00CA6BB8"/>
    <w:rsid w:val="00CA759B"/>
    <w:rsid w:val="00CB040B"/>
    <w:rsid w:val="00CB0D34"/>
    <w:rsid w:val="00CB2968"/>
    <w:rsid w:val="00CB2EC4"/>
    <w:rsid w:val="00CB34EE"/>
    <w:rsid w:val="00CB478D"/>
    <w:rsid w:val="00CB4C8C"/>
    <w:rsid w:val="00CB4DCD"/>
    <w:rsid w:val="00CB59C2"/>
    <w:rsid w:val="00CB6180"/>
    <w:rsid w:val="00CB6AF6"/>
    <w:rsid w:val="00CB6E92"/>
    <w:rsid w:val="00CB78D5"/>
    <w:rsid w:val="00CB7EFF"/>
    <w:rsid w:val="00CC1359"/>
    <w:rsid w:val="00CC192E"/>
    <w:rsid w:val="00CC32ED"/>
    <w:rsid w:val="00CC4CC0"/>
    <w:rsid w:val="00CC4DA5"/>
    <w:rsid w:val="00CC576B"/>
    <w:rsid w:val="00CC5E82"/>
    <w:rsid w:val="00CC60D7"/>
    <w:rsid w:val="00CC6204"/>
    <w:rsid w:val="00CC6A4F"/>
    <w:rsid w:val="00CC6AC0"/>
    <w:rsid w:val="00CC6D4E"/>
    <w:rsid w:val="00CC6DD9"/>
    <w:rsid w:val="00CC75F9"/>
    <w:rsid w:val="00CC7DC1"/>
    <w:rsid w:val="00CC7EFF"/>
    <w:rsid w:val="00CD04E2"/>
    <w:rsid w:val="00CD0803"/>
    <w:rsid w:val="00CD10D7"/>
    <w:rsid w:val="00CD1501"/>
    <w:rsid w:val="00CD20E0"/>
    <w:rsid w:val="00CD23DE"/>
    <w:rsid w:val="00CD264B"/>
    <w:rsid w:val="00CD2B67"/>
    <w:rsid w:val="00CD3789"/>
    <w:rsid w:val="00CD3AA6"/>
    <w:rsid w:val="00CD47D8"/>
    <w:rsid w:val="00CD4B5F"/>
    <w:rsid w:val="00CD5CD2"/>
    <w:rsid w:val="00CD62D8"/>
    <w:rsid w:val="00CD6883"/>
    <w:rsid w:val="00CD6DF5"/>
    <w:rsid w:val="00CE025B"/>
    <w:rsid w:val="00CE1B2F"/>
    <w:rsid w:val="00CE2089"/>
    <w:rsid w:val="00CE2550"/>
    <w:rsid w:val="00CE29D1"/>
    <w:rsid w:val="00CE2C05"/>
    <w:rsid w:val="00CE2C5F"/>
    <w:rsid w:val="00CE3E89"/>
    <w:rsid w:val="00CE5703"/>
    <w:rsid w:val="00CE5A72"/>
    <w:rsid w:val="00CE5E21"/>
    <w:rsid w:val="00CE653D"/>
    <w:rsid w:val="00CE7631"/>
    <w:rsid w:val="00CE788D"/>
    <w:rsid w:val="00CE7BE5"/>
    <w:rsid w:val="00CF18C7"/>
    <w:rsid w:val="00CF1948"/>
    <w:rsid w:val="00CF19A9"/>
    <w:rsid w:val="00CF1B59"/>
    <w:rsid w:val="00CF2E73"/>
    <w:rsid w:val="00CF39B1"/>
    <w:rsid w:val="00CF3F5C"/>
    <w:rsid w:val="00CF4B12"/>
    <w:rsid w:val="00CF515A"/>
    <w:rsid w:val="00CF51DB"/>
    <w:rsid w:val="00CF5943"/>
    <w:rsid w:val="00CF5CCB"/>
    <w:rsid w:val="00CF5EF1"/>
    <w:rsid w:val="00CF62AB"/>
    <w:rsid w:val="00CF6D93"/>
    <w:rsid w:val="00CF6DB7"/>
    <w:rsid w:val="00CF6E75"/>
    <w:rsid w:val="00D00058"/>
    <w:rsid w:val="00D00900"/>
    <w:rsid w:val="00D00B87"/>
    <w:rsid w:val="00D00F73"/>
    <w:rsid w:val="00D02BB0"/>
    <w:rsid w:val="00D03FB9"/>
    <w:rsid w:val="00D042D4"/>
    <w:rsid w:val="00D04BC0"/>
    <w:rsid w:val="00D04F58"/>
    <w:rsid w:val="00D053A4"/>
    <w:rsid w:val="00D06195"/>
    <w:rsid w:val="00D0619D"/>
    <w:rsid w:val="00D07C43"/>
    <w:rsid w:val="00D10373"/>
    <w:rsid w:val="00D1133D"/>
    <w:rsid w:val="00D11693"/>
    <w:rsid w:val="00D11DD9"/>
    <w:rsid w:val="00D12CD2"/>
    <w:rsid w:val="00D13032"/>
    <w:rsid w:val="00D13860"/>
    <w:rsid w:val="00D14138"/>
    <w:rsid w:val="00D14B43"/>
    <w:rsid w:val="00D15285"/>
    <w:rsid w:val="00D15422"/>
    <w:rsid w:val="00D155BF"/>
    <w:rsid w:val="00D16204"/>
    <w:rsid w:val="00D169FD"/>
    <w:rsid w:val="00D16DB8"/>
    <w:rsid w:val="00D16E6F"/>
    <w:rsid w:val="00D179C4"/>
    <w:rsid w:val="00D17A61"/>
    <w:rsid w:val="00D2026B"/>
    <w:rsid w:val="00D203C1"/>
    <w:rsid w:val="00D2340D"/>
    <w:rsid w:val="00D2371C"/>
    <w:rsid w:val="00D23886"/>
    <w:rsid w:val="00D23E51"/>
    <w:rsid w:val="00D2461C"/>
    <w:rsid w:val="00D247A0"/>
    <w:rsid w:val="00D24AC4"/>
    <w:rsid w:val="00D25150"/>
    <w:rsid w:val="00D25E3A"/>
    <w:rsid w:val="00D261B7"/>
    <w:rsid w:val="00D2707E"/>
    <w:rsid w:val="00D2708B"/>
    <w:rsid w:val="00D272A3"/>
    <w:rsid w:val="00D279EB"/>
    <w:rsid w:val="00D32301"/>
    <w:rsid w:val="00D32316"/>
    <w:rsid w:val="00D3269C"/>
    <w:rsid w:val="00D34100"/>
    <w:rsid w:val="00D344E4"/>
    <w:rsid w:val="00D346A5"/>
    <w:rsid w:val="00D34E9A"/>
    <w:rsid w:val="00D361A5"/>
    <w:rsid w:val="00D36B87"/>
    <w:rsid w:val="00D378C2"/>
    <w:rsid w:val="00D40671"/>
    <w:rsid w:val="00D40C65"/>
    <w:rsid w:val="00D41258"/>
    <w:rsid w:val="00D424E7"/>
    <w:rsid w:val="00D42B7D"/>
    <w:rsid w:val="00D43210"/>
    <w:rsid w:val="00D43E97"/>
    <w:rsid w:val="00D44E42"/>
    <w:rsid w:val="00D454FD"/>
    <w:rsid w:val="00D46587"/>
    <w:rsid w:val="00D46BF7"/>
    <w:rsid w:val="00D46CE1"/>
    <w:rsid w:val="00D46F3F"/>
    <w:rsid w:val="00D47E81"/>
    <w:rsid w:val="00D50A2C"/>
    <w:rsid w:val="00D50EC5"/>
    <w:rsid w:val="00D51008"/>
    <w:rsid w:val="00D5129D"/>
    <w:rsid w:val="00D51AF7"/>
    <w:rsid w:val="00D5204C"/>
    <w:rsid w:val="00D53287"/>
    <w:rsid w:val="00D53914"/>
    <w:rsid w:val="00D53B26"/>
    <w:rsid w:val="00D53BA5"/>
    <w:rsid w:val="00D53D7E"/>
    <w:rsid w:val="00D53E37"/>
    <w:rsid w:val="00D53E79"/>
    <w:rsid w:val="00D53EF3"/>
    <w:rsid w:val="00D5516E"/>
    <w:rsid w:val="00D564F0"/>
    <w:rsid w:val="00D60234"/>
    <w:rsid w:val="00D60BFD"/>
    <w:rsid w:val="00D615BB"/>
    <w:rsid w:val="00D619BE"/>
    <w:rsid w:val="00D62B70"/>
    <w:rsid w:val="00D62D01"/>
    <w:rsid w:val="00D630B2"/>
    <w:rsid w:val="00D63972"/>
    <w:rsid w:val="00D63AD1"/>
    <w:rsid w:val="00D64F04"/>
    <w:rsid w:val="00D656FA"/>
    <w:rsid w:val="00D66BCE"/>
    <w:rsid w:val="00D6744F"/>
    <w:rsid w:val="00D67598"/>
    <w:rsid w:val="00D676BE"/>
    <w:rsid w:val="00D67879"/>
    <w:rsid w:val="00D711DD"/>
    <w:rsid w:val="00D71A27"/>
    <w:rsid w:val="00D71B02"/>
    <w:rsid w:val="00D7205A"/>
    <w:rsid w:val="00D72064"/>
    <w:rsid w:val="00D72585"/>
    <w:rsid w:val="00D7416E"/>
    <w:rsid w:val="00D74364"/>
    <w:rsid w:val="00D74FAA"/>
    <w:rsid w:val="00D750C9"/>
    <w:rsid w:val="00D751ED"/>
    <w:rsid w:val="00D75635"/>
    <w:rsid w:val="00D7651D"/>
    <w:rsid w:val="00D77408"/>
    <w:rsid w:val="00D77816"/>
    <w:rsid w:val="00D806DC"/>
    <w:rsid w:val="00D815BD"/>
    <w:rsid w:val="00D817BD"/>
    <w:rsid w:val="00D819B9"/>
    <w:rsid w:val="00D81D6E"/>
    <w:rsid w:val="00D81EA8"/>
    <w:rsid w:val="00D822D0"/>
    <w:rsid w:val="00D82548"/>
    <w:rsid w:val="00D82AB5"/>
    <w:rsid w:val="00D83C68"/>
    <w:rsid w:val="00D83E13"/>
    <w:rsid w:val="00D84346"/>
    <w:rsid w:val="00D86DF6"/>
    <w:rsid w:val="00D87E48"/>
    <w:rsid w:val="00D87E8E"/>
    <w:rsid w:val="00D90ABD"/>
    <w:rsid w:val="00D90E04"/>
    <w:rsid w:val="00D9154E"/>
    <w:rsid w:val="00D918F5"/>
    <w:rsid w:val="00D9194A"/>
    <w:rsid w:val="00D92029"/>
    <w:rsid w:val="00D92030"/>
    <w:rsid w:val="00D92A5E"/>
    <w:rsid w:val="00D93936"/>
    <w:rsid w:val="00D93A9A"/>
    <w:rsid w:val="00D94287"/>
    <w:rsid w:val="00D949F7"/>
    <w:rsid w:val="00D94F4C"/>
    <w:rsid w:val="00D9592D"/>
    <w:rsid w:val="00D95BB5"/>
    <w:rsid w:val="00D95CFA"/>
    <w:rsid w:val="00D962A4"/>
    <w:rsid w:val="00D96F2C"/>
    <w:rsid w:val="00D97523"/>
    <w:rsid w:val="00DA0CF7"/>
    <w:rsid w:val="00DA19FC"/>
    <w:rsid w:val="00DA2885"/>
    <w:rsid w:val="00DA30C3"/>
    <w:rsid w:val="00DA37D7"/>
    <w:rsid w:val="00DA40D2"/>
    <w:rsid w:val="00DA41A4"/>
    <w:rsid w:val="00DA45D6"/>
    <w:rsid w:val="00DA49B9"/>
    <w:rsid w:val="00DA4CFF"/>
    <w:rsid w:val="00DA647D"/>
    <w:rsid w:val="00DA6F05"/>
    <w:rsid w:val="00DA7E0A"/>
    <w:rsid w:val="00DB0A39"/>
    <w:rsid w:val="00DB192F"/>
    <w:rsid w:val="00DB20CA"/>
    <w:rsid w:val="00DB2606"/>
    <w:rsid w:val="00DB27A1"/>
    <w:rsid w:val="00DB27B8"/>
    <w:rsid w:val="00DB2970"/>
    <w:rsid w:val="00DB306C"/>
    <w:rsid w:val="00DB374B"/>
    <w:rsid w:val="00DB3D92"/>
    <w:rsid w:val="00DB4929"/>
    <w:rsid w:val="00DB4BAE"/>
    <w:rsid w:val="00DB4F8A"/>
    <w:rsid w:val="00DB61A5"/>
    <w:rsid w:val="00DB6459"/>
    <w:rsid w:val="00DB658E"/>
    <w:rsid w:val="00DB71E8"/>
    <w:rsid w:val="00DB76A3"/>
    <w:rsid w:val="00DC02CE"/>
    <w:rsid w:val="00DC0909"/>
    <w:rsid w:val="00DC095D"/>
    <w:rsid w:val="00DC11B6"/>
    <w:rsid w:val="00DC124F"/>
    <w:rsid w:val="00DC15B0"/>
    <w:rsid w:val="00DC196D"/>
    <w:rsid w:val="00DC255E"/>
    <w:rsid w:val="00DC3DE1"/>
    <w:rsid w:val="00DC3E95"/>
    <w:rsid w:val="00DC459E"/>
    <w:rsid w:val="00DC5E2F"/>
    <w:rsid w:val="00DC6AD7"/>
    <w:rsid w:val="00DC6B99"/>
    <w:rsid w:val="00DC718F"/>
    <w:rsid w:val="00DC7FBA"/>
    <w:rsid w:val="00DD0E8E"/>
    <w:rsid w:val="00DD17DA"/>
    <w:rsid w:val="00DD1D20"/>
    <w:rsid w:val="00DD36CC"/>
    <w:rsid w:val="00DD37F0"/>
    <w:rsid w:val="00DD3BC1"/>
    <w:rsid w:val="00DD4459"/>
    <w:rsid w:val="00DD475D"/>
    <w:rsid w:val="00DD5B37"/>
    <w:rsid w:val="00DD5CD2"/>
    <w:rsid w:val="00DD60C6"/>
    <w:rsid w:val="00DD6FF7"/>
    <w:rsid w:val="00DD7E5D"/>
    <w:rsid w:val="00DE14CC"/>
    <w:rsid w:val="00DE2D34"/>
    <w:rsid w:val="00DE2FB1"/>
    <w:rsid w:val="00DE34C4"/>
    <w:rsid w:val="00DE35E5"/>
    <w:rsid w:val="00DE3770"/>
    <w:rsid w:val="00DE3E48"/>
    <w:rsid w:val="00DE44FB"/>
    <w:rsid w:val="00DE4F23"/>
    <w:rsid w:val="00DE501A"/>
    <w:rsid w:val="00DE5BCD"/>
    <w:rsid w:val="00DE6815"/>
    <w:rsid w:val="00DE6A5E"/>
    <w:rsid w:val="00DF066C"/>
    <w:rsid w:val="00DF157E"/>
    <w:rsid w:val="00DF197A"/>
    <w:rsid w:val="00DF2588"/>
    <w:rsid w:val="00DF2861"/>
    <w:rsid w:val="00DF2C82"/>
    <w:rsid w:val="00DF2D46"/>
    <w:rsid w:val="00DF2E1A"/>
    <w:rsid w:val="00DF34C8"/>
    <w:rsid w:val="00DF406F"/>
    <w:rsid w:val="00DF433A"/>
    <w:rsid w:val="00DF537F"/>
    <w:rsid w:val="00DF5B3F"/>
    <w:rsid w:val="00DF5C47"/>
    <w:rsid w:val="00DF5D3B"/>
    <w:rsid w:val="00DF60BB"/>
    <w:rsid w:val="00DF60CC"/>
    <w:rsid w:val="00DF6618"/>
    <w:rsid w:val="00DF6788"/>
    <w:rsid w:val="00DF6DB4"/>
    <w:rsid w:val="00DF72A2"/>
    <w:rsid w:val="00E0028B"/>
    <w:rsid w:val="00E00560"/>
    <w:rsid w:val="00E01468"/>
    <w:rsid w:val="00E01B37"/>
    <w:rsid w:val="00E02332"/>
    <w:rsid w:val="00E03463"/>
    <w:rsid w:val="00E039AA"/>
    <w:rsid w:val="00E03FB6"/>
    <w:rsid w:val="00E0400F"/>
    <w:rsid w:val="00E0470F"/>
    <w:rsid w:val="00E04F3A"/>
    <w:rsid w:val="00E0519E"/>
    <w:rsid w:val="00E051AF"/>
    <w:rsid w:val="00E058ED"/>
    <w:rsid w:val="00E059C2"/>
    <w:rsid w:val="00E05C5D"/>
    <w:rsid w:val="00E06626"/>
    <w:rsid w:val="00E07C2F"/>
    <w:rsid w:val="00E10300"/>
    <w:rsid w:val="00E1116E"/>
    <w:rsid w:val="00E11920"/>
    <w:rsid w:val="00E11F5B"/>
    <w:rsid w:val="00E1332A"/>
    <w:rsid w:val="00E149B1"/>
    <w:rsid w:val="00E14FB4"/>
    <w:rsid w:val="00E15690"/>
    <w:rsid w:val="00E15F08"/>
    <w:rsid w:val="00E17C1E"/>
    <w:rsid w:val="00E17E10"/>
    <w:rsid w:val="00E17E34"/>
    <w:rsid w:val="00E21E7C"/>
    <w:rsid w:val="00E22233"/>
    <w:rsid w:val="00E223A0"/>
    <w:rsid w:val="00E22D73"/>
    <w:rsid w:val="00E23C68"/>
    <w:rsid w:val="00E23DBF"/>
    <w:rsid w:val="00E245AC"/>
    <w:rsid w:val="00E24E0B"/>
    <w:rsid w:val="00E24FA9"/>
    <w:rsid w:val="00E2561A"/>
    <w:rsid w:val="00E26340"/>
    <w:rsid w:val="00E266BA"/>
    <w:rsid w:val="00E268BC"/>
    <w:rsid w:val="00E271C1"/>
    <w:rsid w:val="00E2732B"/>
    <w:rsid w:val="00E27A84"/>
    <w:rsid w:val="00E30594"/>
    <w:rsid w:val="00E31D89"/>
    <w:rsid w:val="00E32004"/>
    <w:rsid w:val="00E327EF"/>
    <w:rsid w:val="00E32A00"/>
    <w:rsid w:val="00E338C7"/>
    <w:rsid w:val="00E33BB2"/>
    <w:rsid w:val="00E36885"/>
    <w:rsid w:val="00E36EA5"/>
    <w:rsid w:val="00E40056"/>
    <w:rsid w:val="00E415B4"/>
    <w:rsid w:val="00E416E1"/>
    <w:rsid w:val="00E42213"/>
    <w:rsid w:val="00E424E6"/>
    <w:rsid w:val="00E456E1"/>
    <w:rsid w:val="00E45826"/>
    <w:rsid w:val="00E45AC6"/>
    <w:rsid w:val="00E47708"/>
    <w:rsid w:val="00E47A7D"/>
    <w:rsid w:val="00E521FC"/>
    <w:rsid w:val="00E540FF"/>
    <w:rsid w:val="00E545E2"/>
    <w:rsid w:val="00E54872"/>
    <w:rsid w:val="00E551DF"/>
    <w:rsid w:val="00E559D2"/>
    <w:rsid w:val="00E55E1E"/>
    <w:rsid w:val="00E57102"/>
    <w:rsid w:val="00E57858"/>
    <w:rsid w:val="00E579B2"/>
    <w:rsid w:val="00E60C87"/>
    <w:rsid w:val="00E60E00"/>
    <w:rsid w:val="00E60EE3"/>
    <w:rsid w:val="00E61694"/>
    <w:rsid w:val="00E6219B"/>
    <w:rsid w:val="00E63007"/>
    <w:rsid w:val="00E6329B"/>
    <w:rsid w:val="00E63946"/>
    <w:rsid w:val="00E63D29"/>
    <w:rsid w:val="00E642E1"/>
    <w:rsid w:val="00E648B8"/>
    <w:rsid w:val="00E65AF1"/>
    <w:rsid w:val="00E65EBA"/>
    <w:rsid w:val="00E65F73"/>
    <w:rsid w:val="00E66114"/>
    <w:rsid w:val="00E67656"/>
    <w:rsid w:val="00E6771F"/>
    <w:rsid w:val="00E67BA2"/>
    <w:rsid w:val="00E70229"/>
    <w:rsid w:val="00E715CC"/>
    <w:rsid w:val="00E71E09"/>
    <w:rsid w:val="00E71F9D"/>
    <w:rsid w:val="00E72439"/>
    <w:rsid w:val="00E72F11"/>
    <w:rsid w:val="00E7378D"/>
    <w:rsid w:val="00E73BC7"/>
    <w:rsid w:val="00E73DD5"/>
    <w:rsid w:val="00E73FB3"/>
    <w:rsid w:val="00E74480"/>
    <w:rsid w:val="00E74906"/>
    <w:rsid w:val="00E755AC"/>
    <w:rsid w:val="00E75610"/>
    <w:rsid w:val="00E757F3"/>
    <w:rsid w:val="00E769CF"/>
    <w:rsid w:val="00E76D15"/>
    <w:rsid w:val="00E7731E"/>
    <w:rsid w:val="00E77B89"/>
    <w:rsid w:val="00E81416"/>
    <w:rsid w:val="00E81492"/>
    <w:rsid w:val="00E82721"/>
    <w:rsid w:val="00E82F49"/>
    <w:rsid w:val="00E835FB"/>
    <w:rsid w:val="00E84B3B"/>
    <w:rsid w:val="00E86AEA"/>
    <w:rsid w:val="00E8756F"/>
    <w:rsid w:val="00E87598"/>
    <w:rsid w:val="00E90AF3"/>
    <w:rsid w:val="00E90EDF"/>
    <w:rsid w:val="00E92282"/>
    <w:rsid w:val="00E923BD"/>
    <w:rsid w:val="00E93E5C"/>
    <w:rsid w:val="00E945C3"/>
    <w:rsid w:val="00E95F32"/>
    <w:rsid w:val="00E960ED"/>
    <w:rsid w:val="00E96A20"/>
    <w:rsid w:val="00E97A09"/>
    <w:rsid w:val="00EA04DF"/>
    <w:rsid w:val="00EA1BF8"/>
    <w:rsid w:val="00EA1EED"/>
    <w:rsid w:val="00EA211B"/>
    <w:rsid w:val="00EA2F8F"/>
    <w:rsid w:val="00EA2FCD"/>
    <w:rsid w:val="00EA3694"/>
    <w:rsid w:val="00EA471D"/>
    <w:rsid w:val="00EA4B8F"/>
    <w:rsid w:val="00EA55CA"/>
    <w:rsid w:val="00EA612B"/>
    <w:rsid w:val="00EA6518"/>
    <w:rsid w:val="00EA707E"/>
    <w:rsid w:val="00EA75DA"/>
    <w:rsid w:val="00EA7BCC"/>
    <w:rsid w:val="00EB0671"/>
    <w:rsid w:val="00EB0932"/>
    <w:rsid w:val="00EB1738"/>
    <w:rsid w:val="00EB1D3B"/>
    <w:rsid w:val="00EB2858"/>
    <w:rsid w:val="00EB2B1B"/>
    <w:rsid w:val="00EB35C5"/>
    <w:rsid w:val="00EB381E"/>
    <w:rsid w:val="00EB3D70"/>
    <w:rsid w:val="00EB46B8"/>
    <w:rsid w:val="00EB5E9C"/>
    <w:rsid w:val="00EB606D"/>
    <w:rsid w:val="00EB7564"/>
    <w:rsid w:val="00EB75AC"/>
    <w:rsid w:val="00EC0091"/>
    <w:rsid w:val="00EC0EB5"/>
    <w:rsid w:val="00EC1159"/>
    <w:rsid w:val="00EC1E44"/>
    <w:rsid w:val="00EC27CA"/>
    <w:rsid w:val="00EC2AB4"/>
    <w:rsid w:val="00EC4623"/>
    <w:rsid w:val="00EC536C"/>
    <w:rsid w:val="00EC5978"/>
    <w:rsid w:val="00EC5A49"/>
    <w:rsid w:val="00EC60D7"/>
    <w:rsid w:val="00EC6112"/>
    <w:rsid w:val="00EC6C69"/>
    <w:rsid w:val="00EC6D08"/>
    <w:rsid w:val="00EC7E72"/>
    <w:rsid w:val="00ED03FC"/>
    <w:rsid w:val="00ED09D7"/>
    <w:rsid w:val="00ED0DDD"/>
    <w:rsid w:val="00ED1085"/>
    <w:rsid w:val="00ED1240"/>
    <w:rsid w:val="00ED1427"/>
    <w:rsid w:val="00ED1DC1"/>
    <w:rsid w:val="00ED2AD5"/>
    <w:rsid w:val="00ED39D6"/>
    <w:rsid w:val="00ED508F"/>
    <w:rsid w:val="00ED53BA"/>
    <w:rsid w:val="00ED546C"/>
    <w:rsid w:val="00ED618E"/>
    <w:rsid w:val="00ED672E"/>
    <w:rsid w:val="00ED6BB8"/>
    <w:rsid w:val="00ED760D"/>
    <w:rsid w:val="00ED7E05"/>
    <w:rsid w:val="00EE01AA"/>
    <w:rsid w:val="00EE1916"/>
    <w:rsid w:val="00EE1C06"/>
    <w:rsid w:val="00EE227F"/>
    <w:rsid w:val="00EE3354"/>
    <w:rsid w:val="00EE498C"/>
    <w:rsid w:val="00EE4B05"/>
    <w:rsid w:val="00EE4DBB"/>
    <w:rsid w:val="00EE581F"/>
    <w:rsid w:val="00EE5957"/>
    <w:rsid w:val="00EE5B6F"/>
    <w:rsid w:val="00EE5BB1"/>
    <w:rsid w:val="00EE743E"/>
    <w:rsid w:val="00EF1481"/>
    <w:rsid w:val="00EF1D28"/>
    <w:rsid w:val="00EF21AF"/>
    <w:rsid w:val="00EF2635"/>
    <w:rsid w:val="00EF2B76"/>
    <w:rsid w:val="00EF2DCB"/>
    <w:rsid w:val="00EF2E7B"/>
    <w:rsid w:val="00EF2E85"/>
    <w:rsid w:val="00EF3548"/>
    <w:rsid w:val="00EF3C20"/>
    <w:rsid w:val="00EF43AB"/>
    <w:rsid w:val="00EF451A"/>
    <w:rsid w:val="00EF4854"/>
    <w:rsid w:val="00EF4F66"/>
    <w:rsid w:val="00EF529F"/>
    <w:rsid w:val="00EF542B"/>
    <w:rsid w:val="00EF5B08"/>
    <w:rsid w:val="00EF5BF5"/>
    <w:rsid w:val="00EF77D9"/>
    <w:rsid w:val="00F00474"/>
    <w:rsid w:val="00F00BF6"/>
    <w:rsid w:val="00F0102A"/>
    <w:rsid w:val="00F0112E"/>
    <w:rsid w:val="00F020EE"/>
    <w:rsid w:val="00F0262A"/>
    <w:rsid w:val="00F02EED"/>
    <w:rsid w:val="00F03DD6"/>
    <w:rsid w:val="00F04141"/>
    <w:rsid w:val="00F04ED8"/>
    <w:rsid w:val="00F05292"/>
    <w:rsid w:val="00F05C76"/>
    <w:rsid w:val="00F05E99"/>
    <w:rsid w:val="00F05F7C"/>
    <w:rsid w:val="00F0704E"/>
    <w:rsid w:val="00F07D88"/>
    <w:rsid w:val="00F105B2"/>
    <w:rsid w:val="00F11FE8"/>
    <w:rsid w:val="00F126C8"/>
    <w:rsid w:val="00F130AE"/>
    <w:rsid w:val="00F13183"/>
    <w:rsid w:val="00F13B75"/>
    <w:rsid w:val="00F14D16"/>
    <w:rsid w:val="00F15DA1"/>
    <w:rsid w:val="00F15FD3"/>
    <w:rsid w:val="00F1675C"/>
    <w:rsid w:val="00F17452"/>
    <w:rsid w:val="00F17D97"/>
    <w:rsid w:val="00F204CD"/>
    <w:rsid w:val="00F208AC"/>
    <w:rsid w:val="00F2167D"/>
    <w:rsid w:val="00F21710"/>
    <w:rsid w:val="00F2215D"/>
    <w:rsid w:val="00F224BC"/>
    <w:rsid w:val="00F22E75"/>
    <w:rsid w:val="00F23AEF"/>
    <w:rsid w:val="00F24A34"/>
    <w:rsid w:val="00F24E2E"/>
    <w:rsid w:val="00F260AF"/>
    <w:rsid w:val="00F26C32"/>
    <w:rsid w:val="00F273DB"/>
    <w:rsid w:val="00F274A5"/>
    <w:rsid w:val="00F277F0"/>
    <w:rsid w:val="00F303FE"/>
    <w:rsid w:val="00F31B3F"/>
    <w:rsid w:val="00F330AE"/>
    <w:rsid w:val="00F33E16"/>
    <w:rsid w:val="00F3412E"/>
    <w:rsid w:val="00F34B77"/>
    <w:rsid w:val="00F36330"/>
    <w:rsid w:val="00F36F09"/>
    <w:rsid w:val="00F415FA"/>
    <w:rsid w:val="00F41617"/>
    <w:rsid w:val="00F419D7"/>
    <w:rsid w:val="00F41D1C"/>
    <w:rsid w:val="00F420E1"/>
    <w:rsid w:val="00F428A6"/>
    <w:rsid w:val="00F438B5"/>
    <w:rsid w:val="00F43AA7"/>
    <w:rsid w:val="00F440FC"/>
    <w:rsid w:val="00F45602"/>
    <w:rsid w:val="00F45875"/>
    <w:rsid w:val="00F45BAD"/>
    <w:rsid w:val="00F4762C"/>
    <w:rsid w:val="00F47D15"/>
    <w:rsid w:val="00F47E90"/>
    <w:rsid w:val="00F508CC"/>
    <w:rsid w:val="00F50B09"/>
    <w:rsid w:val="00F51CC9"/>
    <w:rsid w:val="00F51D54"/>
    <w:rsid w:val="00F528A4"/>
    <w:rsid w:val="00F52B17"/>
    <w:rsid w:val="00F52BF0"/>
    <w:rsid w:val="00F53D0C"/>
    <w:rsid w:val="00F54852"/>
    <w:rsid w:val="00F55802"/>
    <w:rsid w:val="00F5597E"/>
    <w:rsid w:val="00F5603F"/>
    <w:rsid w:val="00F56F4B"/>
    <w:rsid w:val="00F5731F"/>
    <w:rsid w:val="00F60CD9"/>
    <w:rsid w:val="00F61AEC"/>
    <w:rsid w:val="00F63BD9"/>
    <w:rsid w:val="00F64406"/>
    <w:rsid w:val="00F649F1"/>
    <w:rsid w:val="00F65DEE"/>
    <w:rsid w:val="00F661DE"/>
    <w:rsid w:val="00F66939"/>
    <w:rsid w:val="00F6763C"/>
    <w:rsid w:val="00F67C7E"/>
    <w:rsid w:val="00F700E7"/>
    <w:rsid w:val="00F7183A"/>
    <w:rsid w:val="00F71A71"/>
    <w:rsid w:val="00F72C84"/>
    <w:rsid w:val="00F72FA0"/>
    <w:rsid w:val="00F741F6"/>
    <w:rsid w:val="00F74515"/>
    <w:rsid w:val="00F74FD7"/>
    <w:rsid w:val="00F75242"/>
    <w:rsid w:val="00F75648"/>
    <w:rsid w:val="00F75A00"/>
    <w:rsid w:val="00F75A09"/>
    <w:rsid w:val="00F76302"/>
    <w:rsid w:val="00F7633F"/>
    <w:rsid w:val="00F76DBB"/>
    <w:rsid w:val="00F7708E"/>
    <w:rsid w:val="00F77B2B"/>
    <w:rsid w:val="00F81876"/>
    <w:rsid w:val="00F831B9"/>
    <w:rsid w:val="00F831C0"/>
    <w:rsid w:val="00F832AE"/>
    <w:rsid w:val="00F8333E"/>
    <w:rsid w:val="00F8394E"/>
    <w:rsid w:val="00F84211"/>
    <w:rsid w:val="00F860BA"/>
    <w:rsid w:val="00F860ED"/>
    <w:rsid w:val="00F86ECC"/>
    <w:rsid w:val="00F8770D"/>
    <w:rsid w:val="00F902AA"/>
    <w:rsid w:val="00F90634"/>
    <w:rsid w:val="00F90B29"/>
    <w:rsid w:val="00F90F66"/>
    <w:rsid w:val="00F91345"/>
    <w:rsid w:val="00F91B2B"/>
    <w:rsid w:val="00F9355C"/>
    <w:rsid w:val="00F93B22"/>
    <w:rsid w:val="00F93E7C"/>
    <w:rsid w:val="00F9418D"/>
    <w:rsid w:val="00F941F0"/>
    <w:rsid w:val="00F94949"/>
    <w:rsid w:val="00F96880"/>
    <w:rsid w:val="00F9739E"/>
    <w:rsid w:val="00FA029D"/>
    <w:rsid w:val="00FA091D"/>
    <w:rsid w:val="00FA1019"/>
    <w:rsid w:val="00FA3DE3"/>
    <w:rsid w:val="00FA43D3"/>
    <w:rsid w:val="00FA565E"/>
    <w:rsid w:val="00FA5C89"/>
    <w:rsid w:val="00FA5F6C"/>
    <w:rsid w:val="00FA6F8A"/>
    <w:rsid w:val="00FA70B7"/>
    <w:rsid w:val="00FA7FBB"/>
    <w:rsid w:val="00FB0A3E"/>
    <w:rsid w:val="00FB0C88"/>
    <w:rsid w:val="00FB16EC"/>
    <w:rsid w:val="00FB1F44"/>
    <w:rsid w:val="00FB2321"/>
    <w:rsid w:val="00FB28A1"/>
    <w:rsid w:val="00FB2E86"/>
    <w:rsid w:val="00FB3313"/>
    <w:rsid w:val="00FB3E33"/>
    <w:rsid w:val="00FB4299"/>
    <w:rsid w:val="00FB43AC"/>
    <w:rsid w:val="00FB5300"/>
    <w:rsid w:val="00FB5E5E"/>
    <w:rsid w:val="00FB6389"/>
    <w:rsid w:val="00FB690F"/>
    <w:rsid w:val="00FB6DD5"/>
    <w:rsid w:val="00FB769D"/>
    <w:rsid w:val="00FC07BA"/>
    <w:rsid w:val="00FC0831"/>
    <w:rsid w:val="00FC097F"/>
    <w:rsid w:val="00FC1555"/>
    <w:rsid w:val="00FC2074"/>
    <w:rsid w:val="00FC28D3"/>
    <w:rsid w:val="00FC2B9C"/>
    <w:rsid w:val="00FC3579"/>
    <w:rsid w:val="00FC3B05"/>
    <w:rsid w:val="00FC4021"/>
    <w:rsid w:val="00FC414C"/>
    <w:rsid w:val="00FC4B60"/>
    <w:rsid w:val="00FC4F8F"/>
    <w:rsid w:val="00FC52CF"/>
    <w:rsid w:val="00FC6041"/>
    <w:rsid w:val="00FC6AE1"/>
    <w:rsid w:val="00FC71C0"/>
    <w:rsid w:val="00FC771E"/>
    <w:rsid w:val="00FD0A7D"/>
    <w:rsid w:val="00FD12F5"/>
    <w:rsid w:val="00FD1B03"/>
    <w:rsid w:val="00FD220B"/>
    <w:rsid w:val="00FD2C48"/>
    <w:rsid w:val="00FD2CD9"/>
    <w:rsid w:val="00FD2E87"/>
    <w:rsid w:val="00FD311A"/>
    <w:rsid w:val="00FD3E58"/>
    <w:rsid w:val="00FD4DF5"/>
    <w:rsid w:val="00FD5731"/>
    <w:rsid w:val="00FD57EA"/>
    <w:rsid w:val="00FD5B1C"/>
    <w:rsid w:val="00FD62FC"/>
    <w:rsid w:val="00FD6B58"/>
    <w:rsid w:val="00FD7290"/>
    <w:rsid w:val="00FD743B"/>
    <w:rsid w:val="00FE106F"/>
    <w:rsid w:val="00FE19FC"/>
    <w:rsid w:val="00FE2189"/>
    <w:rsid w:val="00FE28C1"/>
    <w:rsid w:val="00FE3368"/>
    <w:rsid w:val="00FE3C7E"/>
    <w:rsid w:val="00FE519B"/>
    <w:rsid w:val="00FE5B81"/>
    <w:rsid w:val="00FE6151"/>
    <w:rsid w:val="00FE6248"/>
    <w:rsid w:val="00FE6DC8"/>
    <w:rsid w:val="00FE7B1B"/>
    <w:rsid w:val="00FE7E71"/>
    <w:rsid w:val="00FF07EB"/>
    <w:rsid w:val="00FF0C99"/>
    <w:rsid w:val="00FF1127"/>
    <w:rsid w:val="00FF18EF"/>
    <w:rsid w:val="00FF1DA9"/>
    <w:rsid w:val="00FF2BA4"/>
    <w:rsid w:val="00FF396E"/>
    <w:rsid w:val="00FF4317"/>
    <w:rsid w:val="00FF49BE"/>
    <w:rsid w:val="00FF5502"/>
    <w:rsid w:val="00FF6A9A"/>
    <w:rsid w:val="00FF71C8"/>
    <w:rsid w:val="00FF73C1"/>
    <w:rsid w:val="00FF74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B5704DC"/>
  <w15:docId w15:val="{0C80E73D-3562-494D-9AB5-ABB4779FB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3"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4" w:unhideWhenUsed="1" w:qFormat="1"/>
    <w:lsdException w:name="heading 6" w:semiHidden="1" w:uiPriority="4" w:unhideWhenUsed="1"/>
    <w:lsdException w:name="heading 7" w:semiHidden="1" w:uiPriority="4" w:unhideWhenUsed="1"/>
    <w:lsdException w:name="heading 8" w:semiHidden="1" w:uiPriority="4" w:unhideWhenUsed="1"/>
    <w:lsdException w:name="heading 9" w:semiHidden="1" w:uiPriority="4" w:unhideWhenUsed="1"/>
    <w:lsdException w:name="index 1" w:semiHidden="1" w:uiPriority="18"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18" w:unhideWhenUsed="1"/>
    <w:lsdException w:name="footer" w:semiHidden="1" w:uiPriority="18" w:unhideWhenUsed="1"/>
    <w:lsdException w:name="index heading" w:semiHidden="1" w:uiPriority="18" w:unhideWhenUsed="1"/>
    <w:lsdException w:name="caption" w:semiHidden="1" w:uiPriority="18" w:unhideWhenUsed="1" w:qFormat="1"/>
    <w:lsdException w:name="table of figures" w:semiHidden="1" w:unhideWhenUsed="1"/>
    <w:lsdException w:name="envelope address" w:semiHidden="1" w:uiPriority="18" w:unhideWhenUsed="1"/>
    <w:lsdException w:name="envelope return" w:semiHidden="1" w:uiPriority="18"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1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18"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8"/>
    <w:lsdException w:name="Closing" w:semiHidden="1" w:uiPriority="18"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8"/>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18"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8"/>
    <w:lsdException w:name="Emphasis" w:uiPriority="18"/>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3"/>
    <w:qFormat/>
    <w:rsid w:val="008001D2"/>
    <w:pPr>
      <w:overflowPunct w:val="0"/>
      <w:autoSpaceDE w:val="0"/>
      <w:autoSpaceDN w:val="0"/>
      <w:adjustRightInd w:val="0"/>
      <w:textAlignment w:val="baseline"/>
    </w:pPr>
    <w:rPr>
      <w:rFonts w:ascii="Calibri" w:hAnsi="Calibri"/>
      <w:sz w:val="24"/>
      <w:szCs w:val="24"/>
    </w:rPr>
  </w:style>
  <w:style w:type="paragraph" w:styleId="Heading1">
    <w:name w:val="heading 1"/>
    <w:basedOn w:val="BodyText"/>
    <w:link w:val="Heading1Char"/>
    <w:uiPriority w:val="4"/>
    <w:qFormat/>
    <w:rsid w:val="00CE2C5F"/>
    <w:pPr>
      <w:numPr>
        <w:numId w:val="11"/>
      </w:numPr>
      <w:ind w:left="540" w:hanging="540"/>
      <w:outlineLvl w:val="0"/>
    </w:pPr>
    <w:rPr>
      <w:b/>
      <w:bCs/>
    </w:rPr>
  </w:style>
  <w:style w:type="paragraph" w:styleId="Heading2">
    <w:name w:val="heading 2"/>
    <w:basedOn w:val="BodyText"/>
    <w:link w:val="Heading2Char"/>
    <w:uiPriority w:val="4"/>
    <w:qFormat/>
    <w:rsid w:val="00CE2C5F"/>
    <w:pPr>
      <w:numPr>
        <w:ilvl w:val="1"/>
        <w:numId w:val="11"/>
      </w:numPr>
      <w:ind w:left="1080" w:hanging="540"/>
      <w:outlineLvl w:val="1"/>
    </w:pPr>
    <w:rPr>
      <w:b/>
      <w:bCs/>
    </w:rPr>
  </w:style>
  <w:style w:type="paragraph" w:styleId="Heading3">
    <w:name w:val="heading 3"/>
    <w:basedOn w:val="Heading2"/>
    <w:link w:val="Heading3Char"/>
    <w:uiPriority w:val="4"/>
    <w:qFormat/>
    <w:rsid w:val="00CE2C5F"/>
    <w:pPr>
      <w:numPr>
        <w:ilvl w:val="2"/>
      </w:numPr>
      <w:ind w:left="1620" w:hanging="540"/>
      <w:outlineLvl w:val="2"/>
    </w:pPr>
  </w:style>
  <w:style w:type="paragraph" w:styleId="Heading4">
    <w:name w:val="heading 4"/>
    <w:basedOn w:val="Normal"/>
    <w:link w:val="Heading4Char"/>
    <w:uiPriority w:val="4"/>
    <w:qFormat/>
    <w:rsid w:val="008001D2"/>
    <w:pPr>
      <w:numPr>
        <w:ilvl w:val="3"/>
        <w:numId w:val="10"/>
      </w:numPr>
      <w:spacing w:after="240"/>
      <w:outlineLvl w:val="3"/>
    </w:pPr>
  </w:style>
  <w:style w:type="paragraph" w:styleId="Heading5">
    <w:name w:val="heading 5"/>
    <w:basedOn w:val="Normal"/>
    <w:next w:val="BodyText"/>
    <w:link w:val="Heading5Char"/>
    <w:uiPriority w:val="4"/>
    <w:qFormat/>
    <w:rsid w:val="008001D2"/>
    <w:pPr>
      <w:numPr>
        <w:numId w:val="12"/>
      </w:numPr>
      <w:spacing w:after="240"/>
      <w:outlineLvl w:val="4"/>
    </w:pPr>
  </w:style>
  <w:style w:type="paragraph" w:styleId="Heading6">
    <w:name w:val="heading 6"/>
    <w:basedOn w:val="Normal"/>
    <w:next w:val="BodyText"/>
    <w:link w:val="Heading6Char"/>
    <w:uiPriority w:val="4"/>
    <w:rsid w:val="008001D2"/>
    <w:pPr>
      <w:numPr>
        <w:ilvl w:val="5"/>
        <w:numId w:val="10"/>
      </w:numPr>
      <w:spacing w:after="240"/>
      <w:outlineLvl w:val="5"/>
    </w:pPr>
  </w:style>
  <w:style w:type="paragraph" w:styleId="Heading7">
    <w:name w:val="heading 7"/>
    <w:aliases w:val="Simple Arabic Numbers"/>
    <w:basedOn w:val="Normal"/>
    <w:next w:val="BodyText"/>
    <w:link w:val="Heading7Char"/>
    <w:uiPriority w:val="4"/>
    <w:rsid w:val="008001D2"/>
    <w:pPr>
      <w:numPr>
        <w:ilvl w:val="6"/>
        <w:numId w:val="10"/>
      </w:numPr>
      <w:spacing w:after="240"/>
      <w:outlineLvl w:val="6"/>
    </w:pPr>
  </w:style>
  <w:style w:type="paragraph" w:styleId="Heading8">
    <w:name w:val="heading 8"/>
    <w:aliases w:val="Simple alpha numbers"/>
    <w:basedOn w:val="Normal"/>
    <w:next w:val="BodyText"/>
    <w:link w:val="Heading8Char"/>
    <w:uiPriority w:val="4"/>
    <w:rsid w:val="008001D2"/>
    <w:pPr>
      <w:numPr>
        <w:ilvl w:val="7"/>
        <w:numId w:val="10"/>
      </w:numPr>
      <w:spacing w:after="240"/>
      <w:outlineLvl w:val="7"/>
    </w:pPr>
  </w:style>
  <w:style w:type="paragraph" w:styleId="Heading9">
    <w:name w:val="heading 9"/>
    <w:aliases w:val="Simple (sm) roman numbers"/>
    <w:basedOn w:val="Normal"/>
    <w:next w:val="BodyText"/>
    <w:link w:val="Heading9Char"/>
    <w:uiPriority w:val="4"/>
    <w:rsid w:val="008001D2"/>
    <w:pPr>
      <w:numPr>
        <w:ilvl w:val="8"/>
        <w:numId w:val="10"/>
      </w:num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4"/>
    <w:rsid w:val="00CE2C5F"/>
    <w:rPr>
      <w:rFonts w:ascii="Calibri" w:hAnsi="Calibri"/>
      <w:b/>
      <w:bCs/>
      <w:sz w:val="24"/>
      <w:szCs w:val="24"/>
    </w:rPr>
  </w:style>
  <w:style w:type="character" w:customStyle="1" w:styleId="Heading2Char">
    <w:name w:val="Heading 2 Char"/>
    <w:basedOn w:val="DefaultParagraphFont"/>
    <w:link w:val="Heading2"/>
    <w:uiPriority w:val="4"/>
    <w:rsid w:val="00CE2C5F"/>
    <w:rPr>
      <w:rFonts w:ascii="Calibri" w:hAnsi="Calibri"/>
      <w:b/>
      <w:bCs/>
      <w:sz w:val="24"/>
      <w:szCs w:val="24"/>
    </w:rPr>
  </w:style>
  <w:style w:type="paragraph" w:styleId="BodyText">
    <w:name w:val="Body Text"/>
    <w:basedOn w:val="Normal"/>
    <w:link w:val="BodyTextChar"/>
    <w:qFormat/>
    <w:rsid w:val="008001D2"/>
    <w:pPr>
      <w:spacing w:after="240"/>
      <w:ind w:firstLine="720"/>
    </w:pPr>
  </w:style>
  <w:style w:type="character" w:customStyle="1" w:styleId="BodyTextChar">
    <w:name w:val="Body Text Char"/>
    <w:basedOn w:val="DefaultParagraphFont"/>
    <w:link w:val="BodyText"/>
    <w:rsid w:val="008001D2"/>
    <w:rPr>
      <w:sz w:val="24"/>
      <w:szCs w:val="24"/>
    </w:rPr>
  </w:style>
  <w:style w:type="character" w:customStyle="1" w:styleId="Heading3Char">
    <w:name w:val="Heading 3 Char"/>
    <w:basedOn w:val="DefaultParagraphFont"/>
    <w:link w:val="Heading3"/>
    <w:uiPriority w:val="4"/>
    <w:rsid w:val="00CE2C5F"/>
    <w:rPr>
      <w:rFonts w:ascii="Calibri" w:hAnsi="Calibri"/>
      <w:b/>
      <w:bCs/>
      <w:sz w:val="24"/>
      <w:szCs w:val="24"/>
    </w:rPr>
  </w:style>
  <w:style w:type="character" w:customStyle="1" w:styleId="Heading4Char">
    <w:name w:val="Heading 4 Char"/>
    <w:basedOn w:val="DefaultParagraphFont"/>
    <w:link w:val="Heading4"/>
    <w:uiPriority w:val="4"/>
    <w:rsid w:val="008001D2"/>
    <w:rPr>
      <w:rFonts w:ascii="Calibri" w:hAnsi="Calibri"/>
      <w:sz w:val="24"/>
      <w:szCs w:val="24"/>
    </w:rPr>
  </w:style>
  <w:style w:type="character" w:customStyle="1" w:styleId="Heading5Char">
    <w:name w:val="Heading 5 Char"/>
    <w:basedOn w:val="DefaultParagraphFont"/>
    <w:link w:val="Heading5"/>
    <w:uiPriority w:val="4"/>
    <w:rsid w:val="008001D2"/>
    <w:rPr>
      <w:rFonts w:ascii="Calibri" w:hAnsi="Calibri"/>
      <w:sz w:val="24"/>
      <w:szCs w:val="24"/>
    </w:rPr>
  </w:style>
  <w:style w:type="character" w:customStyle="1" w:styleId="Heading6Char">
    <w:name w:val="Heading 6 Char"/>
    <w:basedOn w:val="DefaultParagraphFont"/>
    <w:link w:val="Heading6"/>
    <w:uiPriority w:val="4"/>
    <w:rsid w:val="008001D2"/>
    <w:rPr>
      <w:rFonts w:ascii="Calibri" w:hAnsi="Calibri"/>
      <w:sz w:val="24"/>
      <w:szCs w:val="24"/>
    </w:rPr>
  </w:style>
  <w:style w:type="character" w:customStyle="1" w:styleId="Heading7Char">
    <w:name w:val="Heading 7 Char"/>
    <w:aliases w:val="Simple Arabic Numbers Char"/>
    <w:basedOn w:val="DefaultParagraphFont"/>
    <w:link w:val="Heading7"/>
    <w:uiPriority w:val="4"/>
    <w:rsid w:val="008001D2"/>
    <w:rPr>
      <w:rFonts w:ascii="Calibri" w:hAnsi="Calibri"/>
      <w:sz w:val="24"/>
      <w:szCs w:val="24"/>
    </w:rPr>
  </w:style>
  <w:style w:type="character" w:customStyle="1" w:styleId="Heading8Char">
    <w:name w:val="Heading 8 Char"/>
    <w:aliases w:val="Simple alpha numbers Char"/>
    <w:basedOn w:val="DefaultParagraphFont"/>
    <w:link w:val="Heading8"/>
    <w:uiPriority w:val="4"/>
    <w:rsid w:val="008001D2"/>
    <w:rPr>
      <w:rFonts w:ascii="Calibri" w:hAnsi="Calibri"/>
      <w:sz w:val="24"/>
      <w:szCs w:val="24"/>
    </w:rPr>
  </w:style>
  <w:style w:type="character" w:customStyle="1" w:styleId="Heading9Char">
    <w:name w:val="Heading 9 Char"/>
    <w:aliases w:val="Simple (sm) roman numbers Char"/>
    <w:basedOn w:val="DefaultParagraphFont"/>
    <w:link w:val="Heading9"/>
    <w:uiPriority w:val="4"/>
    <w:rsid w:val="008001D2"/>
    <w:rPr>
      <w:rFonts w:ascii="Calibri" w:hAnsi="Calibri"/>
      <w:sz w:val="24"/>
      <w:szCs w:val="24"/>
    </w:rPr>
  </w:style>
  <w:style w:type="paragraph" w:styleId="Header">
    <w:name w:val="header"/>
    <w:basedOn w:val="Normal"/>
    <w:link w:val="HeaderChar"/>
    <w:uiPriority w:val="18"/>
    <w:rsid w:val="008001D2"/>
    <w:pPr>
      <w:tabs>
        <w:tab w:val="center" w:pos="4320"/>
        <w:tab w:val="right" w:pos="8640"/>
      </w:tabs>
    </w:pPr>
  </w:style>
  <w:style w:type="character" w:customStyle="1" w:styleId="HeaderChar">
    <w:name w:val="Header Char"/>
    <w:basedOn w:val="DefaultParagraphFont"/>
    <w:link w:val="Header"/>
    <w:uiPriority w:val="18"/>
    <w:rsid w:val="008001D2"/>
    <w:rPr>
      <w:sz w:val="24"/>
      <w:szCs w:val="24"/>
    </w:rPr>
  </w:style>
  <w:style w:type="paragraph" w:styleId="Footer">
    <w:name w:val="footer"/>
    <w:basedOn w:val="Normal"/>
    <w:link w:val="FooterChar"/>
    <w:uiPriority w:val="18"/>
    <w:rsid w:val="008001D2"/>
    <w:pPr>
      <w:tabs>
        <w:tab w:val="center" w:pos="4320"/>
        <w:tab w:val="right" w:pos="8640"/>
      </w:tabs>
    </w:pPr>
  </w:style>
  <w:style w:type="character" w:customStyle="1" w:styleId="FooterChar">
    <w:name w:val="Footer Char"/>
    <w:basedOn w:val="DefaultParagraphFont"/>
    <w:link w:val="Footer"/>
    <w:uiPriority w:val="18"/>
    <w:rsid w:val="008001D2"/>
    <w:rPr>
      <w:sz w:val="24"/>
      <w:szCs w:val="24"/>
    </w:rPr>
  </w:style>
  <w:style w:type="paragraph" w:styleId="EnvelopeAddress">
    <w:name w:val="envelope address"/>
    <w:basedOn w:val="Normal"/>
    <w:uiPriority w:val="18"/>
    <w:rsid w:val="008001D2"/>
    <w:pPr>
      <w:framePr w:w="7920" w:h="1980" w:hRule="exact" w:hSpace="180" w:wrap="auto" w:hAnchor="page" w:xAlign="center" w:yAlign="bottom"/>
      <w:ind w:left="2880"/>
    </w:pPr>
    <w:rPr>
      <w:rFonts w:cs="Arial"/>
    </w:rPr>
  </w:style>
  <w:style w:type="paragraph" w:styleId="EnvelopeReturn">
    <w:name w:val="envelope return"/>
    <w:basedOn w:val="Normal"/>
    <w:uiPriority w:val="18"/>
    <w:rsid w:val="008001D2"/>
    <w:rPr>
      <w:rFonts w:cs="Arial"/>
      <w:sz w:val="20"/>
    </w:rPr>
  </w:style>
  <w:style w:type="character" w:styleId="PageNumber">
    <w:name w:val="page number"/>
    <w:basedOn w:val="DefaultParagraphFont"/>
    <w:uiPriority w:val="18"/>
    <w:rsid w:val="008001D2"/>
  </w:style>
  <w:style w:type="paragraph" w:styleId="Closing">
    <w:name w:val="Closing"/>
    <w:basedOn w:val="Normal"/>
    <w:link w:val="ClosingChar"/>
    <w:uiPriority w:val="18"/>
    <w:rsid w:val="008001D2"/>
    <w:pPr>
      <w:tabs>
        <w:tab w:val="left" w:leader="underscore" w:pos="9360"/>
      </w:tabs>
      <w:ind w:left="4320"/>
    </w:pPr>
  </w:style>
  <w:style w:type="character" w:customStyle="1" w:styleId="ClosingChar">
    <w:name w:val="Closing Char"/>
    <w:basedOn w:val="DefaultParagraphFont"/>
    <w:link w:val="Closing"/>
    <w:uiPriority w:val="18"/>
    <w:rsid w:val="008001D2"/>
    <w:rPr>
      <w:sz w:val="24"/>
      <w:szCs w:val="24"/>
    </w:rPr>
  </w:style>
  <w:style w:type="paragraph" w:styleId="NoteHeading">
    <w:name w:val="Note Heading"/>
    <w:basedOn w:val="Normal"/>
    <w:next w:val="Normal"/>
    <w:link w:val="NoteHeadingChar"/>
    <w:uiPriority w:val="18"/>
    <w:rsid w:val="008001D2"/>
  </w:style>
  <w:style w:type="character" w:customStyle="1" w:styleId="NoteHeadingChar">
    <w:name w:val="Note Heading Char"/>
    <w:basedOn w:val="DefaultParagraphFont"/>
    <w:link w:val="NoteHeading"/>
    <w:uiPriority w:val="18"/>
    <w:rsid w:val="008001D2"/>
    <w:rPr>
      <w:sz w:val="24"/>
      <w:szCs w:val="24"/>
    </w:rPr>
  </w:style>
  <w:style w:type="paragraph" w:customStyle="1" w:styleId="BodyLeft">
    <w:name w:val="Body Left"/>
    <w:basedOn w:val="BodyText"/>
    <w:uiPriority w:val="18"/>
    <w:rsid w:val="008001D2"/>
    <w:pPr>
      <w:ind w:firstLine="0"/>
    </w:pPr>
  </w:style>
  <w:style w:type="paragraph" w:customStyle="1" w:styleId="CenteredCaption">
    <w:name w:val="Centered Caption"/>
    <w:basedOn w:val="Normal"/>
    <w:next w:val="BodyText"/>
    <w:uiPriority w:val="1"/>
    <w:qFormat/>
    <w:rsid w:val="00D34100"/>
    <w:pPr>
      <w:keepNext/>
      <w:spacing w:after="240"/>
      <w:jc w:val="center"/>
    </w:pPr>
    <w:rPr>
      <w:b/>
      <w:sz w:val="28"/>
    </w:rPr>
  </w:style>
  <w:style w:type="character" w:customStyle="1" w:styleId="Citation">
    <w:name w:val="Citation"/>
    <w:uiPriority w:val="18"/>
    <w:rsid w:val="008001D2"/>
    <w:rPr>
      <w:i/>
    </w:rPr>
  </w:style>
  <w:style w:type="paragraph" w:customStyle="1" w:styleId="Comment">
    <w:name w:val="Comment"/>
    <w:basedOn w:val="Normal"/>
    <w:next w:val="Normal"/>
    <w:uiPriority w:val="18"/>
    <w:rsid w:val="008001D2"/>
    <w:rPr>
      <w:vanish/>
      <w:color w:val="0000FF"/>
    </w:rPr>
  </w:style>
  <w:style w:type="paragraph" w:customStyle="1" w:styleId="ListAlpha">
    <w:name w:val="List Alpha"/>
    <w:basedOn w:val="Normal"/>
    <w:uiPriority w:val="18"/>
    <w:rsid w:val="008001D2"/>
    <w:pPr>
      <w:numPr>
        <w:numId w:val="6"/>
      </w:numPr>
      <w:spacing w:after="240"/>
    </w:pPr>
  </w:style>
  <w:style w:type="paragraph" w:customStyle="1" w:styleId="ListDefin">
    <w:name w:val="List Defin"/>
    <w:basedOn w:val="Heading2"/>
    <w:uiPriority w:val="18"/>
    <w:rsid w:val="008001D2"/>
    <w:pPr>
      <w:numPr>
        <w:ilvl w:val="0"/>
        <w:numId w:val="0"/>
      </w:numPr>
      <w:outlineLvl w:val="9"/>
    </w:pPr>
  </w:style>
  <w:style w:type="paragraph" w:customStyle="1" w:styleId="ListNum">
    <w:name w:val="ListNum"/>
    <w:basedOn w:val="ListParagraph"/>
    <w:uiPriority w:val="18"/>
    <w:rsid w:val="008001D2"/>
    <w:pPr>
      <w:numPr>
        <w:numId w:val="7"/>
      </w:numPr>
      <w:contextualSpacing/>
    </w:pPr>
  </w:style>
  <w:style w:type="paragraph" w:customStyle="1" w:styleId="Quote1">
    <w:name w:val="Quote1"/>
    <w:basedOn w:val="Normal"/>
    <w:uiPriority w:val="2"/>
    <w:qFormat/>
    <w:rsid w:val="008001D2"/>
    <w:pPr>
      <w:spacing w:after="240"/>
      <w:ind w:left="1440" w:right="1440"/>
    </w:pPr>
  </w:style>
  <w:style w:type="character" w:customStyle="1" w:styleId="TitleText1">
    <w:name w:val="TitleText1"/>
    <w:basedOn w:val="DefaultParagraphFont"/>
    <w:uiPriority w:val="18"/>
    <w:rsid w:val="008001D2"/>
  </w:style>
  <w:style w:type="character" w:customStyle="1" w:styleId="TitleText2">
    <w:name w:val="TitleText2"/>
    <w:basedOn w:val="DefaultParagraphFont"/>
    <w:uiPriority w:val="18"/>
    <w:rsid w:val="008001D2"/>
  </w:style>
  <w:style w:type="character" w:customStyle="1" w:styleId="TitleText3">
    <w:name w:val="TitleText3"/>
    <w:basedOn w:val="DefaultParagraphFont"/>
    <w:uiPriority w:val="18"/>
    <w:rsid w:val="008001D2"/>
  </w:style>
  <w:style w:type="character" w:customStyle="1" w:styleId="TitleText4">
    <w:name w:val="TitleText4"/>
    <w:basedOn w:val="DefaultParagraphFont"/>
    <w:uiPriority w:val="18"/>
    <w:rsid w:val="008001D2"/>
  </w:style>
  <w:style w:type="character" w:customStyle="1" w:styleId="TitleText5">
    <w:name w:val="TitleText5"/>
    <w:basedOn w:val="DefaultParagraphFont"/>
    <w:uiPriority w:val="18"/>
    <w:rsid w:val="008001D2"/>
  </w:style>
  <w:style w:type="character" w:customStyle="1" w:styleId="TitleText7">
    <w:name w:val="TitleText7"/>
    <w:basedOn w:val="DefaultParagraphFont"/>
    <w:uiPriority w:val="18"/>
    <w:rsid w:val="008001D2"/>
  </w:style>
  <w:style w:type="character" w:customStyle="1" w:styleId="TitleText8">
    <w:name w:val="TitleText8"/>
    <w:basedOn w:val="DefaultParagraphFont"/>
    <w:uiPriority w:val="18"/>
    <w:rsid w:val="008001D2"/>
  </w:style>
  <w:style w:type="character" w:customStyle="1" w:styleId="TitleText9">
    <w:name w:val="TitleText9"/>
    <w:basedOn w:val="DefaultParagraphFont"/>
    <w:uiPriority w:val="18"/>
    <w:rsid w:val="008001D2"/>
  </w:style>
  <w:style w:type="paragraph" w:styleId="ListBullet">
    <w:name w:val="List Bullet"/>
    <w:basedOn w:val="Normal"/>
    <w:uiPriority w:val="99"/>
    <w:semiHidden/>
    <w:unhideWhenUsed/>
    <w:qFormat/>
    <w:rsid w:val="008001D2"/>
    <w:pPr>
      <w:numPr>
        <w:numId w:val="1"/>
      </w:numPr>
      <w:spacing w:after="240"/>
    </w:pPr>
  </w:style>
  <w:style w:type="paragraph" w:styleId="ListBullet2">
    <w:name w:val="List Bullet 2"/>
    <w:basedOn w:val="Normal"/>
    <w:uiPriority w:val="99"/>
    <w:semiHidden/>
    <w:unhideWhenUsed/>
    <w:qFormat/>
    <w:rsid w:val="008001D2"/>
    <w:pPr>
      <w:numPr>
        <w:numId w:val="2"/>
      </w:numPr>
      <w:spacing w:after="240"/>
    </w:pPr>
  </w:style>
  <w:style w:type="paragraph" w:styleId="ListBullet3">
    <w:name w:val="List Bullet 3"/>
    <w:basedOn w:val="Normal"/>
    <w:uiPriority w:val="99"/>
    <w:semiHidden/>
    <w:unhideWhenUsed/>
    <w:qFormat/>
    <w:rsid w:val="008001D2"/>
    <w:pPr>
      <w:numPr>
        <w:numId w:val="3"/>
      </w:numPr>
      <w:spacing w:after="240"/>
    </w:pPr>
  </w:style>
  <w:style w:type="paragraph" w:styleId="ListBullet4">
    <w:name w:val="List Bullet 4"/>
    <w:basedOn w:val="Normal"/>
    <w:uiPriority w:val="99"/>
    <w:semiHidden/>
    <w:unhideWhenUsed/>
    <w:qFormat/>
    <w:rsid w:val="008001D2"/>
    <w:pPr>
      <w:numPr>
        <w:numId w:val="4"/>
      </w:numPr>
      <w:spacing w:after="240"/>
    </w:pPr>
  </w:style>
  <w:style w:type="paragraph" w:styleId="ListBullet5">
    <w:name w:val="List Bullet 5"/>
    <w:basedOn w:val="Normal"/>
    <w:uiPriority w:val="99"/>
    <w:semiHidden/>
    <w:unhideWhenUsed/>
    <w:qFormat/>
    <w:rsid w:val="008001D2"/>
    <w:pPr>
      <w:numPr>
        <w:numId w:val="5"/>
      </w:numPr>
      <w:spacing w:after="240"/>
    </w:pPr>
  </w:style>
  <w:style w:type="paragraph" w:styleId="ListParagraph">
    <w:name w:val="List Paragraph"/>
    <w:basedOn w:val="Normal"/>
    <w:uiPriority w:val="34"/>
    <w:qFormat/>
    <w:rsid w:val="008001D2"/>
    <w:pPr>
      <w:ind w:left="720"/>
    </w:pPr>
  </w:style>
  <w:style w:type="paragraph" w:customStyle="1" w:styleId="BoldCap">
    <w:name w:val="BoldCap"/>
    <w:basedOn w:val="Normal"/>
    <w:uiPriority w:val="18"/>
    <w:rsid w:val="00BE071C"/>
    <w:pPr>
      <w:spacing w:after="240"/>
    </w:pPr>
    <w:rPr>
      <w:rFonts w:ascii="Arial" w:hAnsi="Arial"/>
      <w:b/>
      <w:color w:val="000000"/>
    </w:rPr>
  </w:style>
  <w:style w:type="character" w:customStyle="1" w:styleId="TitleText6">
    <w:name w:val="TitleText6"/>
    <w:basedOn w:val="DefaultParagraphFont"/>
    <w:uiPriority w:val="18"/>
    <w:rsid w:val="008001D2"/>
  </w:style>
  <w:style w:type="paragraph" w:styleId="Index1">
    <w:name w:val="index 1"/>
    <w:basedOn w:val="Normal"/>
    <w:next w:val="Normal"/>
    <w:autoRedefine/>
    <w:uiPriority w:val="18"/>
    <w:semiHidden/>
    <w:rsid w:val="008001D2"/>
    <w:pPr>
      <w:ind w:left="240" w:hanging="240"/>
    </w:pPr>
  </w:style>
  <w:style w:type="paragraph" w:styleId="IndexHeading">
    <w:name w:val="index heading"/>
    <w:basedOn w:val="Normal"/>
    <w:next w:val="Index1"/>
    <w:uiPriority w:val="18"/>
    <w:semiHidden/>
    <w:rsid w:val="008001D2"/>
    <w:rPr>
      <w:rFonts w:ascii="Arial" w:hAnsi="Arial" w:cs="Arial"/>
      <w:b/>
      <w:bCs/>
    </w:rPr>
  </w:style>
  <w:style w:type="paragraph" w:styleId="TOAHeading">
    <w:name w:val="toa heading"/>
    <w:basedOn w:val="Normal"/>
    <w:next w:val="Normal"/>
    <w:uiPriority w:val="18"/>
    <w:semiHidden/>
    <w:rsid w:val="008001D2"/>
    <w:pPr>
      <w:spacing w:before="120"/>
    </w:pPr>
    <w:rPr>
      <w:rFonts w:ascii="Arial" w:hAnsi="Arial" w:cs="Arial"/>
      <w:b/>
      <w:bCs/>
    </w:rPr>
  </w:style>
  <w:style w:type="paragraph" w:styleId="TOCHeading">
    <w:name w:val="TOC Heading"/>
    <w:basedOn w:val="Heading1"/>
    <w:next w:val="Normal"/>
    <w:uiPriority w:val="39"/>
    <w:semiHidden/>
    <w:unhideWhenUsed/>
    <w:qFormat/>
    <w:rsid w:val="00BE071C"/>
    <w:pPr>
      <w:keepNext/>
      <w:keepLines/>
      <w:numPr>
        <w:numId w:val="0"/>
      </w:numPr>
      <w:spacing w:before="480" w:after="0"/>
      <w:outlineLvl w:val="9"/>
    </w:pPr>
    <w:rPr>
      <w:rFonts w:asciiTheme="majorHAnsi" w:eastAsiaTheme="majorEastAsia" w:hAnsiTheme="majorHAnsi" w:cstheme="majorBidi"/>
      <w:b w:val="0"/>
      <w:color w:val="365F91" w:themeColor="accent1" w:themeShade="BF"/>
      <w:sz w:val="28"/>
      <w:szCs w:val="28"/>
    </w:rPr>
  </w:style>
  <w:style w:type="character" w:styleId="SubtleReference">
    <w:name w:val="Subtle Reference"/>
    <w:basedOn w:val="DefaultParagraphFont"/>
    <w:uiPriority w:val="31"/>
    <w:rsid w:val="00D36B87"/>
    <w:rPr>
      <w:smallCaps/>
      <w:color w:val="C0504D" w:themeColor="accent2"/>
      <w:u w:val="single"/>
    </w:rPr>
  </w:style>
  <w:style w:type="character" w:styleId="FootnoteReference">
    <w:name w:val="footnote reference"/>
    <w:aliases w:val="o,Style 13,Style 12,(NECG) Footnote Reference,fr,Style 16,Style 28,Style 11,Style 9,Style 15,Style 17,Style 27,Style 8,o1,fr1,o2,fr2,o3,fr3,Style 20,Style 7,Style 19,Style 18,Tory Footnotes,Style 30,Footnote Reference (EIS),fnr,SR FR"/>
    <w:uiPriority w:val="99"/>
    <w:qFormat/>
    <w:rsid w:val="00E545E2"/>
    <w:rPr>
      <w:rFonts w:ascii="Calibri" w:hAnsi="Calibri"/>
      <w:vertAlign w:val="superscript"/>
    </w:rPr>
  </w:style>
  <w:style w:type="paragraph" w:styleId="FootnoteText">
    <w:name w:val="footnote text"/>
    <w:aliases w:val="Footnote Text Char1 Char,Footnote Text Char Char Char,Footnote Text Char1,Footnote Text Char Char1,fn,Footnote Text Char Char,Footnote Text Char1 Char Char Char1,Footnote Text Char Char Char Char Char1,Footnote Text MRP"/>
    <w:basedOn w:val="Normal"/>
    <w:link w:val="FootnoteTextChar"/>
    <w:uiPriority w:val="99"/>
    <w:qFormat/>
    <w:rsid w:val="008001D2"/>
    <w:pPr>
      <w:spacing w:after="120"/>
    </w:pPr>
  </w:style>
  <w:style w:type="character" w:customStyle="1" w:styleId="FootnoteTextChar">
    <w:name w:val="Footnote Text Char"/>
    <w:aliases w:val="Footnote Text Char1 Char Char,Footnote Text Char Char Char Char,Footnote Text Char1 Char1,Footnote Text Char Char1 Char,fn Char,Footnote Text Char Char Char1,Footnote Text Char1 Char Char Char1 Char,Footnote Text MRP Char"/>
    <w:basedOn w:val="DefaultParagraphFont"/>
    <w:link w:val="FootnoteText"/>
    <w:uiPriority w:val="99"/>
    <w:rsid w:val="00D36B87"/>
    <w:rPr>
      <w:sz w:val="24"/>
      <w:szCs w:val="24"/>
    </w:rPr>
  </w:style>
  <w:style w:type="paragraph" w:customStyle="1" w:styleId="Default">
    <w:name w:val="Default"/>
    <w:rsid w:val="00F91B2B"/>
    <w:pPr>
      <w:autoSpaceDE w:val="0"/>
      <w:autoSpaceDN w:val="0"/>
      <w:adjustRightInd w:val="0"/>
    </w:pPr>
    <w:rPr>
      <w:color w:val="000000"/>
      <w:sz w:val="24"/>
      <w:szCs w:val="24"/>
    </w:rPr>
  </w:style>
  <w:style w:type="table" w:styleId="TableGrid">
    <w:name w:val="Table Grid"/>
    <w:basedOn w:val="TableNormal"/>
    <w:uiPriority w:val="59"/>
    <w:rsid w:val="002477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1776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7767"/>
    <w:rPr>
      <w:rFonts w:ascii="Segoe UI" w:hAnsi="Segoe UI" w:cs="Segoe UI"/>
      <w:sz w:val="18"/>
      <w:szCs w:val="18"/>
    </w:rPr>
  </w:style>
  <w:style w:type="numbering" w:customStyle="1" w:styleId="Headings">
    <w:name w:val="Headings"/>
    <w:uiPriority w:val="99"/>
    <w:rsid w:val="008001D2"/>
    <w:pPr>
      <w:numPr>
        <w:numId w:val="8"/>
      </w:numPr>
    </w:pPr>
  </w:style>
  <w:style w:type="paragraph" w:styleId="Subtitle">
    <w:name w:val="Subtitle"/>
    <w:basedOn w:val="Normal"/>
    <w:next w:val="Normal"/>
    <w:link w:val="SubtitleChar"/>
    <w:uiPriority w:val="18"/>
    <w:rsid w:val="008001D2"/>
    <w:pPr>
      <w:spacing w:after="60"/>
      <w:jc w:val="center"/>
      <w:outlineLvl w:val="1"/>
    </w:pPr>
    <w:rPr>
      <w:rFonts w:ascii="Cambria" w:hAnsi="Cambria"/>
    </w:rPr>
  </w:style>
  <w:style w:type="character" w:customStyle="1" w:styleId="SubtitleChar">
    <w:name w:val="Subtitle Char"/>
    <w:link w:val="Subtitle"/>
    <w:uiPriority w:val="18"/>
    <w:rsid w:val="008001D2"/>
    <w:rPr>
      <w:rFonts w:ascii="Cambria" w:hAnsi="Cambria"/>
      <w:sz w:val="24"/>
      <w:szCs w:val="24"/>
    </w:rPr>
  </w:style>
  <w:style w:type="paragraph" w:styleId="Title">
    <w:name w:val="Title"/>
    <w:basedOn w:val="Normal"/>
    <w:next w:val="Normal"/>
    <w:link w:val="TitleChar"/>
    <w:uiPriority w:val="18"/>
    <w:rsid w:val="008001D2"/>
    <w:pPr>
      <w:spacing w:before="240" w:after="60"/>
      <w:jc w:val="center"/>
      <w:outlineLvl w:val="0"/>
    </w:pPr>
    <w:rPr>
      <w:rFonts w:ascii="Cambria" w:hAnsi="Cambria"/>
      <w:b/>
      <w:bCs/>
      <w:kern w:val="28"/>
      <w:sz w:val="32"/>
      <w:szCs w:val="32"/>
    </w:rPr>
  </w:style>
  <w:style w:type="character" w:customStyle="1" w:styleId="TitleChar">
    <w:name w:val="Title Char"/>
    <w:link w:val="Title"/>
    <w:uiPriority w:val="18"/>
    <w:rsid w:val="008001D2"/>
    <w:rPr>
      <w:rFonts w:ascii="Cambria" w:hAnsi="Cambria"/>
      <w:b/>
      <w:bCs/>
      <w:kern w:val="28"/>
      <w:sz w:val="32"/>
      <w:szCs w:val="32"/>
    </w:rPr>
  </w:style>
  <w:style w:type="paragraph" w:styleId="TOC1">
    <w:name w:val="toc 1"/>
    <w:basedOn w:val="Normal"/>
    <w:next w:val="Normal"/>
    <w:uiPriority w:val="39"/>
    <w:rsid w:val="008001D2"/>
    <w:pPr>
      <w:tabs>
        <w:tab w:val="right" w:leader="dot" w:pos="9360"/>
      </w:tabs>
      <w:spacing w:after="240"/>
      <w:ind w:left="720" w:right="720" w:hanging="720"/>
    </w:pPr>
    <w:rPr>
      <w:noProof/>
    </w:rPr>
  </w:style>
  <w:style w:type="paragraph" w:styleId="TOC2">
    <w:name w:val="toc 2"/>
    <w:basedOn w:val="Normal"/>
    <w:next w:val="Normal"/>
    <w:uiPriority w:val="39"/>
    <w:rsid w:val="008001D2"/>
    <w:pPr>
      <w:tabs>
        <w:tab w:val="right" w:leader="dot" w:pos="9360"/>
      </w:tabs>
      <w:spacing w:after="240"/>
      <w:ind w:left="1440" w:right="720" w:hanging="720"/>
    </w:pPr>
    <w:rPr>
      <w:noProof/>
    </w:rPr>
  </w:style>
  <w:style w:type="paragraph" w:styleId="TOC3">
    <w:name w:val="toc 3"/>
    <w:basedOn w:val="Normal"/>
    <w:next w:val="Normal"/>
    <w:uiPriority w:val="39"/>
    <w:rsid w:val="008001D2"/>
    <w:pPr>
      <w:tabs>
        <w:tab w:val="right" w:leader="dot" w:pos="9360"/>
      </w:tabs>
      <w:spacing w:after="240"/>
      <w:ind w:left="2160" w:right="720" w:hanging="720"/>
    </w:pPr>
    <w:rPr>
      <w:noProof/>
    </w:rPr>
  </w:style>
  <w:style w:type="paragraph" w:styleId="TOC4">
    <w:name w:val="toc 4"/>
    <w:basedOn w:val="Normal"/>
    <w:next w:val="Normal"/>
    <w:uiPriority w:val="39"/>
    <w:rsid w:val="008001D2"/>
    <w:pPr>
      <w:tabs>
        <w:tab w:val="right" w:leader="dot" w:pos="9360"/>
      </w:tabs>
      <w:spacing w:after="240"/>
      <w:ind w:left="2880" w:right="720" w:hanging="720"/>
    </w:pPr>
    <w:rPr>
      <w:noProof/>
    </w:rPr>
  </w:style>
  <w:style w:type="paragraph" w:styleId="TOC5">
    <w:name w:val="toc 5"/>
    <w:basedOn w:val="Normal"/>
    <w:next w:val="Normal"/>
    <w:uiPriority w:val="39"/>
    <w:rsid w:val="008001D2"/>
    <w:pPr>
      <w:tabs>
        <w:tab w:val="right" w:leader="dot" w:pos="9360"/>
      </w:tabs>
      <w:spacing w:after="240"/>
      <w:ind w:left="3600" w:right="720" w:hanging="720"/>
    </w:pPr>
    <w:rPr>
      <w:noProof/>
    </w:rPr>
  </w:style>
  <w:style w:type="paragraph" w:styleId="TOC6">
    <w:name w:val="toc 6"/>
    <w:basedOn w:val="Normal"/>
    <w:next w:val="Normal"/>
    <w:uiPriority w:val="39"/>
    <w:rsid w:val="008001D2"/>
    <w:pPr>
      <w:tabs>
        <w:tab w:val="right" w:leader="dot" w:pos="9360"/>
      </w:tabs>
      <w:spacing w:after="240"/>
      <w:ind w:left="4320" w:right="720" w:hanging="720"/>
    </w:pPr>
    <w:rPr>
      <w:noProof/>
    </w:rPr>
  </w:style>
  <w:style w:type="paragraph" w:styleId="TOC7">
    <w:name w:val="toc 7"/>
    <w:basedOn w:val="Normal"/>
    <w:next w:val="Normal"/>
    <w:uiPriority w:val="39"/>
    <w:rsid w:val="008001D2"/>
    <w:pPr>
      <w:tabs>
        <w:tab w:val="right" w:leader="dot" w:pos="9360"/>
      </w:tabs>
      <w:spacing w:after="240"/>
      <w:ind w:left="5040" w:right="720" w:hanging="720"/>
    </w:pPr>
    <w:rPr>
      <w:noProof/>
    </w:rPr>
  </w:style>
  <w:style w:type="paragraph" w:styleId="TOC8">
    <w:name w:val="toc 8"/>
    <w:basedOn w:val="Normal"/>
    <w:next w:val="Normal"/>
    <w:uiPriority w:val="39"/>
    <w:rsid w:val="008001D2"/>
    <w:pPr>
      <w:tabs>
        <w:tab w:val="right" w:leader="dot" w:pos="9360"/>
      </w:tabs>
      <w:spacing w:after="240"/>
      <w:ind w:left="5760" w:right="720" w:hanging="720"/>
    </w:pPr>
    <w:rPr>
      <w:noProof/>
    </w:rPr>
  </w:style>
  <w:style w:type="paragraph" w:styleId="TOC9">
    <w:name w:val="toc 9"/>
    <w:basedOn w:val="Normal"/>
    <w:next w:val="Normal"/>
    <w:uiPriority w:val="39"/>
    <w:rsid w:val="008001D2"/>
    <w:pPr>
      <w:tabs>
        <w:tab w:val="right" w:leader="dot" w:pos="9360"/>
      </w:tabs>
      <w:ind w:left="6480" w:hanging="720"/>
    </w:pPr>
    <w:rPr>
      <w:noProof/>
    </w:rPr>
  </w:style>
  <w:style w:type="numbering" w:customStyle="1" w:styleId="HHDefaultHeadings">
    <w:name w:val="HHDefaultHeadings"/>
    <w:uiPriority w:val="99"/>
    <w:rsid w:val="008001D2"/>
    <w:pPr>
      <w:numPr>
        <w:numId w:val="9"/>
      </w:numPr>
    </w:pPr>
  </w:style>
  <w:style w:type="paragraph" w:customStyle="1" w:styleId="DocID">
    <w:name w:val="DocID"/>
    <w:basedOn w:val="Footer"/>
    <w:next w:val="Footer"/>
    <w:link w:val="DocIDChar"/>
    <w:rsid w:val="009E6E6B"/>
    <w:pPr>
      <w:tabs>
        <w:tab w:val="clear" w:pos="4320"/>
        <w:tab w:val="clear" w:pos="8640"/>
      </w:tabs>
      <w:spacing w:before="240"/>
    </w:pPr>
    <w:rPr>
      <w:rFonts w:ascii="Times New Roman" w:hAnsi="Times New Roman"/>
      <w:sz w:val="16"/>
      <w:szCs w:val="20"/>
    </w:rPr>
  </w:style>
  <w:style w:type="character" w:customStyle="1" w:styleId="DocIDChar">
    <w:name w:val="DocID Char"/>
    <w:basedOn w:val="BodyTextChar"/>
    <w:link w:val="DocID"/>
    <w:rsid w:val="009E6E6B"/>
    <w:rPr>
      <w:sz w:val="1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0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H&amp;H">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0938C08C59A74EA2BB1ED3C05642B6" ma:contentTypeVersion="11" ma:contentTypeDescription="Create a new document." ma:contentTypeScope="" ma:versionID="beb6b47c274dd01c91ffdac2b0a71423">
  <xsd:schema xmlns:xsd="http://www.w3.org/2001/XMLSchema" xmlns:xs="http://www.w3.org/2001/XMLSchema" xmlns:p="http://schemas.microsoft.com/office/2006/metadata/properties" xmlns:ns3="73d430ee-46a0-4082-b463-b3f7c9266703" xmlns:ns4="51bc3d73-1780-48f0-9762-eb5bd9990e79" targetNamespace="http://schemas.microsoft.com/office/2006/metadata/properties" ma:root="true" ma:fieldsID="0c85bef307c887f203cae90645bd0655" ns3:_="" ns4:_="">
    <xsd:import namespace="73d430ee-46a0-4082-b463-b3f7c9266703"/>
    <xsd:import namespace="51bc3d73-1780-48f0-9762-eb5bd9990e7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d430ee-46a0-4082-b463-b3f7c926670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bc3d73-1780-48f0-9762-eb5bd9990e7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3E7565-43AA-4DB6-B1D0-4CB0B632EA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d430ee-46a0-4082-b463-b3f7c9266703"/>
    <ds:schemaRef ds:uri="51bc3d73-1780-48f0-9762-eb5bd9990e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C9BAC8-1F76-466D-8745-771DFF3F4D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E889863-E519-43DF-80C0-99D83EC5B1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64</Words>
  <Characters>369</Characters>
  <Application>Microsoft Office Word</Application>
  <DocSecurity>4</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Holland &amp; Hart LLP.</Company>
  <LinksUpToDate>false</LinksUpToDate>
  <CharactersWithSpaces>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N_Kolb</dc:creator>
  <cp:keywords/>
  <cp:lastModifiedBy>Jenniges, James J.</cp:lastModifiedBy>
  <cp:revision>2</cp:revision>
  <dcterms:created xsi:type="dcterms:W3CDTF">2021-11-10T19:04:00Z</dcterms:created>
  <dcterms:modified xsi:type="dcterms:W3CDTF">2021-11-10T19:04:00Z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lectedNumberingScheme">
    <vt:lpwstr>C:\ProgramData\Esquire Innovations\iCreate\iTemplates\SchemesGlobal\HH Default Style.docx</vt:lpwstr>
  </property>
  <property fmtid="{D5CDD505-2E9C-101B-9397-08002B2CF9AE}" pid="3" name="ContentTypeId">
    <vt:lpwstr>0x010100050938C08C59A74EA2BB1ED3C05642B6</vt:lpwstr>
  </property>
  <property fmtid="{D5CDD505-2E9C-101B-9397-08002B2CF9AE}" pid="4" name="CUS_DocIDActiveBits">
    <vt:lpwstr>129024</vt:lpwstr>
  </property>
  <property fmtid="{D5CDD505-2E9C-101B-9397-08002B2CF9AE}" pid="5" name="CUS_DocIDLocation">
    <vt:lpwstr>END_OF_DOCUMENT</vt:lpwstr>
  </property>
  <property fmtid="{D5CDD505-2E9C-101B-9397-08002B2CF9AE}" pid="6" name="CUS_DocIDReference">
    <vt:lpwstr>endOfDocument</vt:lpwstr>
  </property>
  <property fmtid="{D5CDD505-2E9C-101B-9397-08002B2CF9AE}" pid="7" name="CUS_DocIDString">
    <vt:lpwstr>17658508_v1</vt:lpwstr>
  </property>
  <property fmtid="{D5CDD505-2E9C-101B-9397-08002B2CF9AE}" pid="8" name="CUS_DocIDChunk0">
    <vt:lpwstr>17658508_v1</vt:lpwstr>
  </property>
</Properties>
</file>